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60488" w14:textId="77777777" w:rsidR="0096543A" w:rsidRPr="004A6CB4" w:rsidRDefault="0096543A" w:rsidP="0096543A">
      <w:pPr>
        <w:pStyle w:val="western"/>
        <w:pageBreakBefore/>
        <w:spacing w:before="0" w:beforeAutospacing="0" w:line="360" w:lineRule="auto"/>
        <w:ind w:right="11"/>
        <w:jc w:val="center"/>
        <w:rPr>
          <w:rFonts w:ascii="Verdana" w:hAnsi="Verdana"/>
          <w:sz w:val="20"/>
          <w:szCs w:val="20"/>
        </w:rPr>
      </w:pPr>
      <w:r w:rsidRPr="004A6CB4">
        <w:rPr>
          <w:rFonts w:ascii="Verdana" w:hAnsi="Verdana"/>
          <w:sz w:val="20"/>
          <w:szCs w:val="20"/>
          <w:u w:val="single"/>
        </w:rPr>
        <w:t>ANEXO II.</w:t>
      </w:r>
    </w:p>
    <w:p w14:paraId="00F8C175" w14:textId="77777777" w:rsidR="0096543A" w:rsidRPr="004A6CB4" w:rsidRDefault="0096543A" w:rsidP="0096543A">
      <w:pPr>
        <w:pStyle w:val="western"/>
        <w:spacing w:before="0" w:beforeAutospacing="0" w:line="360" w:lineRule="auto"/>
        <w:ind w:right="11"/>
        <w:jc w:val="center"/>
        <w:rPr>
          <w:rFonts w:ascii="Verdana" w:hAnsi="Verdana"/>
          <w:bCs w:val="0"/>
          <w:sz w:val="20"/>
          <w:szCs w:val="20"/>
        </w:rPr>
      </w:pPr>
      <w:r w:rsidRPr="004A6CB4">
        <w:rPr>
          <w:rFonts w:ascii="Verdana" w:hAnsi="Verdana"/>
          <w:bCs w:val="0"/>
          <w:sz w:val="20"/>
          <w:szCs w:val="20"/>
        </w:rPr>
        <w:t>MODELO DE DECLARACIÓN RESPONSABLE.</w:t>
      </w:r>
    </w:p>
    <w:p w14:paraId="62225621" w14:textId="77777777" w:rsidR="0096543A" w:rsidRPr="004A6CB4" w:rsidRDefault="0096543A" w:rsidP="0096543A">
      <w:pPr>
        <w:pStyle w:val="western"/>
        <w:spacing w:before="0" w:beforeAutospacing="0" w:line="360" w:lineRule="auto"/>
        <w:ind w:right="11"/>
        <w:jc w:val="right"/>
        <w:rPr>
          <w:rFonts w:ascii="Verdana" w:hAnsi="Verdana"/>
          <w:b w:val="0"/>
          <w:bCs w:val="0"/>
          <w:sz w:val="20"/>
          <w:szCs w:val="20"/>
        </w:rPr>
      </w:pPr>
    </w:p>
    <w:p w14:paraId="6D089D5F" w14:textId="77777777" w:rsidR="00B63D86" w:rsidRPr="004A6CB4" w:rsidRDefault="00B63D86" w:rsidP="00B63D86">
      <w:pPr>
        <w:pStyle w:val="western"/>
        <w:spacing w:before="0" w:beforeAutospacing="0" w:line="360" w:lineRule="auto"/>
        <w:ind w:right="11"/>
        <w:jc w:val="right"/>
        <w:rPr>
          <w:rFonts w:ascii="Verdana" w:hAnsi="Verdana"/>
          <w:b w:val="0"/>
          <w:bCs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sz w:val="20"/>
          <w:szCs w:val="20"/>
        </w:rPr>
        <w:t xml:space="preserve">Expediente de contratación nº </w:t>
      </w:r>
      <w:permStart w:id="533336088" w:edGrp="everyone"/>
      <w:r w:rsidRPr="004A6CB4">
        <w:rPr>
          <w:rFonts w:ascii="Verdana" w:hAnsi="Verdana"/>
          <w:b w:val="0"/>
          <w:bCs w:val="0"/>
          <w:sz w:val="20"/>
          <w:szCs w:val="20"/>
        </w:rPr>
        <w:t>………..</w:t>
      </w:r>
      <w:permEnd w:id="533336088"/>
    </w:p>
    <w:p w14:paraId="7E8A3F31" w14:textId="77777777" w:rsidR="00B63D86" w:rsidRPr="004A6CB4" w:rsidRDefault="00B63D86" w:rsidP="00B63D86">
      <w:pPr>
        <w:pStyle w:val="western"/>
        <w:spacing w:before="0" w:beforeAutospacing="0" w:line="360" w:lineRule="auto"/>
        <w:ind w:right="11"/>
        <w:jc w:val="right"/>
        <w:rPr>
          <w:rFonts w:ascii="Verdana" w:hAnsi="Verdana"/>
          <w:sz w:val="20"/>
          <w:szCs w:val="20"/>
        </w:rPr>
      </w:pPr>
    </w:p>
    <w:p w14:paraId="18A73A68" w14:textId="77777777" w:rsidR="00B63D86" w:rsidRPr="004A6CB4" w:rsidRDefault="00B63D86" w:rsidP="00B63D86">
      <w:pPr>
        <w:pStyle w:val="western"/>
        <w:spacing w:before="0" w:beforeAutospacing="0" w:line="360" w:lineRule="auto"/>
        <w:ind w:right="11"/>
        <w:jc w:val="center"/>
        <w:rPr>
          <w:rFonts w:ascii="Verdana" w:hAnsi="Verdana"/>
          <w:sz w:val="20"/>
          <w:szCs w:val="20"/>
        </w:rPr>
      </w:pPr>
    </w:p>
    <w:p w14:paraId="62786825" w14:textId="77777777" w:rsidR="00B63D86" w:rsidRPr="004A6CB4" w:rsidRDefault="00B63D86" w:rsidP="00B63D86">
      <w:pPr>
        <w:pStyle w:val="western"/>
        <w:spacing w:before="0" w:beforeAutospacing="0" w:line="360" w:lineRule="auto"/>
        <w:ind w:right="11"/>
        <w:rPr>
          <w:rFonts w:ascii="Verdana" w:hAnsi="Verdana"/>
          <w:b w:val="0"/>
          <w:bCs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sz w:val="20"/>
          <w:szCs w:val="20"/>
        </w:rPr>
        <w:t xml:space="preserve">En </w:t>
      </w:r>
      <w:permStart w:id="57888759" w:edGrp="everyone"/>
      <w:r w:rsidRPr="004A6CB4">
        <w:rPr>
          <w:rFonts w:ascii="Verdana" w:hAnsi="Verdana"/>
          <w:b w:val="0"/>
          <w:bCs w:val="0"/>
          <w:sz w:val="20"/>
          <w:szCs w:val="20"/>
        </w:rPr>
        <w:t>….........................</w:t>
      </w:r>
      <w:permEnd w:id="57888759"/>
      <w:r w:rsidRPr="004A6CB4">
        <w:rPr>
          <w:rFonts w:ascii="Verdana" w:hAnsi="Verdana"/>
          <w:b w:val="0"/>
          <w:bCs w:val="0"/>
          <w:sz w:val="20"/>
          <w:szCs w:val="20"/>
        </w:rPr>
        <w:t xml:space="preserve">, a </w:t>
      </w:r>
      <w:permStart w:id="638193818" w:edGrp="everyone"/>
      <w:r w:rsidRPr="004A6CB4">
        <w:rPr>
          <w:rFonts w:ascii="Verdana" w:hAnsi="Verdana"/>
          <w:b w:val="0"/>
          <w:bCs w:val="0"/>
          <w:sz w:val="20"/>
          <w:szCs w:val="20"/>
        </w:rPr>
        <w:t>.........</w:t>
      </w:r>
      <w:permEnd w:id="638193818"/>
      <w:r w:rsidRPr="004A6CB4">
        <w:rPr>
          <w:rFonts w:ascii="Verdana" w:hAnsi="Verdana"/>
          <w:b w:val="0"/>
          <w:bCs w:val="0"/>
          <w:sz w:val="20"/>
          <w:szCs w:val="20"/>
        </w:rPr>
        <w:t xml:space="preserve"> de </w:t>
      </w:r>
      <w:permStart w:id="2143158891" w:edGrp="everyone"/>
      <w:r w:rsidRPr="004A6CB4">
        <w:rPr>
          <w:rFonts w:ascii="Verdana" w:hAnsi="Verdana"/>
          <w:b w:val="0"/>
          <w:bCs w:val="0"/>
          <w:sz w:val="20"/>
          <w:szCs w:val="20"/>
        </w:rPr>
        <w:t>...........................</w:t>
      </w:r>
      <w:permEnd w:id="2143158891"/>
      <w:r w:rsidRPr="004A6CB4">
        <w:rPr>
          <w:rFonts w:ascii="Verdana" w:hAnsi="Verdana"/>
          <w:b w:val="0"/>
          <w:bCs w:val="0"/>
          <w:sz w:val="20"/>
          <w:szCs w:val="20"/>
        </w:rPr>
        <w:t xml:space="preserve"> de </w:t>
      </w:r>
      <w:permStart w:id="1148286154" w:edGrp="everyone"/>
      <w:r w:rsidRPr="004A6CB4">
        <w:rPr>
          <w:rFonts w:ascii="Verdana" w:hAnsi="Verdana"/>
          <w:b w:val="0"/>
          <w:bCs w:val="0"/>
          <w:sz w:val="20"/>
          <w:szCs w:val="20"/>
        </w:rPr>
        <w:t>.......</w:t>
      </w:r>
    </w:p>
    <w:permEnd w:id="1148286154"/>
    <w:p w14:paraId="40402E68" w14:textId="77777777" w:rsidR="00B63D86" w:rsidRPr="004A6CB4" w:rsidRDefault="00B63D86" w:rsidP="00B63D86">
      <w:pPr>
        <w:pStyle w:val="western"/>
        <w:spacing w:before="0" w:beforeAutospacing="0" w:line="360" w:lineRule="auto"/>
        <w:ind w:right="11"/>
        <w:rPr>
          <w:rFonts w:ascii="Verdana" w:hAnsi="Verdana"/>
          <w:b w:val="0"/>
          <w:bCs w:val="0"/>
          <w:sz w:val="20"/>
          <w:szCs w:val="20"/>
        </w:rPr>
      </w:pPr>
    </w:p>
    <w:p w14:paraId="794112E3" w14:textId="77777777" w:rsidR="00B63D86" w:rsidRPr="004A6CB4" w:rsidRDefault="00B63D86" w:rsidP="00B63D86">
      <w:pPr>
        <w:pStyle w:val="western"/>
        <w:spacing w:before="0" w:beforeAutospacing="0" w:line="360" w:lineRule="auto"/>
        <w:ind w:right="11"/>
        <w:rPr>
          <w:rFonts w:ascii="Verdana" w:hAnsi="Verdana"/>
          <w:b w:val="0"/>
          <w:bCs w:val="0"/>
          <w:sz w:val="20"/>
          <w:szCs w:val="20"/>
        </w:rPr>
      </w:pPr>
    </w:p>
    <w:p w14:paraId="507E76C4" w14:textId="3AA14942" w:rsidR="00B63D86" w:rsidRPr="004A6CB4" w:rsidRDefault="00B63D86" w:rsidP="00B63D86">
      <w:pPr>
        <w:pStyle w:val="western"/>
        <w:spacing w:before="0" w:beforeAutospacing="0" w:line="360" w:lineRule="auto"/>
        <w:ind w:right="11"/>
        <w:jc w:val="both"/>
        <w:rPr>
          <w:rFonts w:ascii="Verdana" w:hAnsi="Verdana"/>
          <w:b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sz w:val="20"/>
          <w:szCs w:val="20"/>
        </w:rPr>
        <w:t xml:space="preserve">Don/Doña </w:t>
      </w:r>
      <w:permStart w:id="1824940664" w:edGrp="everyone"/>
      <w:r w:rsidRPr="004A6CB4">
        <w:rPr>
          <w:rFonts w:ascii="Verdana" w:hAnsi="Verdana"/>
          <w:b w:val="0"/>
          <w:bCs w:val="0"/>
          <w:sz w:val="20"/>
          <w:szCs w:val="20"/>
        </w:rPr>
        <w:t>....................................................................</w:t>
      </w:r>
      <w:r w:rsidR="00741AF6">
        <w:t>.........</w:t>
      </w:r>
      <w:r w:rsidRPr="004A6CB4">
        <w:rPr>
          <w:rFonts w:ascii="Verdana" w:hAnsi="Verdana"/>
          <w:b w:val="0"/>
          <w:bCs w:val="0"/>
          <w:sz w:val="20"/>
          <w:szCs w:val="20"/>
        </w:rPr>
        <w:t>.....................................</w:t>
      </w:r>
      <w:permEnd w:id="1824940664"/>
      <w:r w:rsidRPr="004A6CB4">
        <w:rPr>
          <w:rFonts w:ascii="Verdana" w:hAnsi="Verdana"/>
          <w:b w:val="0"/>
          <w:bCs w:val="0"/>
          <w:sz w:val="20"/>
          <w:szCs w:val="20"/>
        </w:rPr>
        <w:t xml:space="preserve">, de nacionalidad </w:t>
      </w:r>
      <w:permStart w:id="1201548992" w:edGrp="everyone"/>
      <w:r w:rsidRPr="004A6CB4">
        <w:rPr>
          <w:rFonts w:ascii="Verdana" w:hAnsi="Verdana"/>
          <w:b w:val="0"/>
          <w:bCs w:val="0"/>
          <w:sz w:val="20"/>
          <w:szCs w:val="20"/>
        </w:rPr>
        <w:t>...........................</w:t>
      </w:r>
      <w:permEnd w:id="1201548992"/>
      <w:r w:rsidRPr="004A6CB4">
        <w:rPr>
          <w:rFonts w:ascii="Verdana" w:hAnsi="Verdana"/>
          <w:b w:val="0"/>
          <w:bCs w:val="0"/>
          <w:sz w:val="20"/>
          <w:szCs w:val="20"/>
        </w:rPr>
        <w:t xml:space="preserve">, provisto del D.N.I./NIE/pasaporte .nº </w:t>
      </w:r>
      <w:permStart w:id="334638072" w:edGrp="everyone"/>
      <w:r w:rsidRPr="004A6CB4">
        <w:rPr>
          <w:rFonts w:ascii="Verdana" w:hAnsi="Verdana"/>
          <w:b w:val="0"/>
          <w:bCs w:val="0"/>
          <w:sz w:val="20"/>
          <w:szCs w:val="20"/>
        </w:rPr>
        <w:t>..............................</w:t>
      </w:r>
      <w:permEnd w:id="334638072"/>
      <w:r w:rsidRPr="004A6CB4">
        <w:rPr>
          <w:rFonts w:ascii="Verdana" w:hAnsi="Verdana"/>
          <w:b w:val="0"/>
          <w:bCs w:val="0"/>
          <w:sz w:val="20"/>
          <w:szCs w:val="20"/>
        </w:rPr>
        <w:t xml:space="preserve">, vecino/a de </w:t>
      </w:r>
      <w:permStart w:id="245848500" w:edGrp="everyone"/>
      <w:r w:rsidRPr="004A6CB4">
        <w:rPr>
          <w:rFonts w:ascii="Verdana" w:hAnsi="Verdana"/>
          <w:b w:val="0"/>
          <w:bCs w:val="0"/>
          <w:sz w:val="20"/>
          <w:szCs w:val="20"/>
        </w:rPr>
        <w:t>.........................</w:t>
      </w:r>
      <w:r w:rsidR="00741AF6">
        <w:t>...</w:t>
      </w:r>
      <w:r w:rsidRPr="004A6CB4">
        <w:rPr>
          <w:rFonts w:ascii="Verdana" w:hAnsi="Verdana"/>
          <w:b w:val="0"/>
          <w:bCs w:val="0"/>
          <w:sz w:val="20"/>
          <w:szCs w:val="20"/>
        </w:rPr>
        <w:t>................</w:t>
      </w:r>
      <w:permEnd w:id="245848500"/>
      <w:r w:rsidRPr="004A6CB4">
        <w:rPr>
          <w:rFonts w:ascii="Verdana" w:hAnsi="Verdana"/>
          <w:b w:val="0"/>
          <w:bCs w:val="0"/>
          <w:sz w:val="20"/>
          <w:szCs w:val="20"/>
        </w:rPr>
        <w:t xml:space="preserve">, provincia de </w:t>
      </w:r>
      <w:permStart w:id="119096704" w:edGrp="everyone"/>
      <w:r w:rsidRPr="004A6CB4">
        <w:rPr>
          <w:rFonts w:ascii="Verdana" w:hAnsi="Verdana"/>
          <w:b w:val="0"/>
          <w:bCs w:val="0"/>
          <w:sz w:val="20"/>
          <w:szCs w:val="20"/>
        </w:rPr>
        <w:t>......</w:t>
      </w:r>
      <w:r w:rsidR="00741AF6">
        <w:t>...........</w:t>
      </w:r>
      <w:r w:rsidRPr="004A6CB4">
        <w:rPr>
          <w:rFonts w:ascii="Verdana" w:hAnsi="Verdana"/>
          <w:b w:val="0"/>
          <w:bCs w:val="0"/>
          <w:sz w:val="20"/>
          <w:szCs w:val="20"/>
        </w:rPr>
        <w:t>................................</w:t>
      </w:r>
      <w:permEnd w:id="119096704"/>
      <w:r w:rsidRPr="004A6CB4">
        <w:rPr>
          <w:rFonts w:ascii="Verdana" w:hAnsi="Verdana"/>
          <w:b w:val="0"/>
          <w:bCs w:val="0"/>
          <w:sz w:val="20"/>
          <w:szCs w:val="20"/>
        </w:rPr>
        <w:t xml:space="preserve">, con domicilio en </w:t>
      </w:r>
      <w:permStart w:id="1810106497" w:edGrp="everyone"/>
      <w:r w:rsidRPr="004A6CB4">
        <w:rPr>
          <w:rFonts w:ascii="Verdana" w:hAnsi="Verdana"/>
          <w:b w:val="0"/>
          <w:bCs w:val="0"/>
          <w:sz w:val="20"/>
          <w:szCs w:val="20"/>
        </w:rPr>
        <w:t>....................................................................</w:t>
      </w:r>
      <w:permEnd w:id="1810106497"/>
      <w:r w:rsidRPr="004A6CB4">
        <w:rPr>
          <w:rFonts w:ascii="Verdana" w:hAnsi="Verdana"/>
          <w:b w:val="0"/>
          <w:bCs w:val="0"/>
          <w:sz w:val="20"/>
          <w:szCs w:val="20"/>
        </w:rPr>
        <w:t xml:space="preserve">, teléfono </w:t>
      </w:r>
      <w:permStart w:id="1950569206" w:edGrp="everyone"/>
      <w:r w:rsidRPr="004A6CB4">
        <w:rPr>
          <w:rFonts w:ascii="Verdana" w:hAnsi="Verdana"/>
          <w:b w:val="0"/>
          <w:bCs w:val="0"/>
          <w:sz w:val="20"/>
          <w:szCs w:val="20"/>
        </w:rPr>
        <w:t>…………..</w:t>
      </w:r>
      <w:permEnd w:id="1950569206"/>
      <w:r w:rsidRPr="004A6CB4">
        <w:rPr>
          <w:rFonts w:ascii="Verdana" w:hAnsi="Verdana"/>
          <w:b w:val="0"/>
          <w:bCs w:val="0"/>
          <w:sz w:val="20"/>
          <w:szCs w:val="20"/>
        </w:rPr>
        <w:t xml:space="preserve">, </w:t>
      </w:r>
      <w:r w:rsidRPr="004A6CB4">
        <w:rPr>
          <w:rFonts w:ascii="Verdana" w:hAnsi="Verdana"/>
          <w:b w:val="0"/>
          <w:bCs w:val="0"/>
          <w:spacing w:val="-2"/>
          <w:sz w:val="20"/>
          <w:szCs w:val="20"/>
          <w:shd w:val="clear" w:color="auto" w:fill="FFFFFF"/>
        </w:rPr>
        <w:t>dirección de correo electrónico habilitada</w:t>
      </w:r>
      <w:r w:rsidRPr="004A6CB4">
        <w:rPr>
          <w:rFonts w:ascii="Verdana" w:hAnsi="Verdana"/>
          <w:b w:val="0"/>
          <w:bCs w:val="0"/>
          <w:sz w:val="20"/>
          <w:szCs w:val="20"/>
        </w:rPr>
        <w:t xml:space="preserve"> </w:t>
      </w:r>
      <w:permStart w:id="1926196487" w:edGrp="everyone"/>
      <w:r w:rsidRPr="004A6CB4">
        <w:rPr>
          <w:rFonts w:ascii="Verdana" w:hAnsi="Verdana"/>
          <w:b w:val="0"/>
          <w:bCs w:val="0"/>
          <w:sz w:val="20"/>
          <w:szCs w:val="20"/>
        </w:rPr>
        <w:t>………………..</w:t>
      </w:r>
      <w:permEnd w:id="1926196487"/>
      <w:r w:rsidRPr="004A6CB4">
        <w:rPr>
          <w:rFonts w:ascii="Verdana" w:hAnsi="Verdana"/>
          <w:b w:val="0"/>
          <w:bCs w:val="0"/>
          <w:sz w:val="20"/>
          <w:szCs w:val="20"/>
        </w:rPr>
        <w:t xml:space="preserve">, actuando en nombre propio /en representación de </w:t>
      </w:r>
      <w:permStart w:id="736316511" w:edGrp="everyone"/>
      <w:r w:rsidRPr="004A6CB4">
        <w:rPr>
          <w:rFonts w:ascii="Verdana" w:hAnsi="Verdana"/>
          <w:b w:val="0"/>
          <w:bCs w:val="0"/>
          <w:sz w:val="20"/>
          <w:szCs w:val="20"/>
        </w:rPr>
        <w:t>...................................</w:t>
      </w:r>
      <w:permEnd w:id="736316511"/>
      <w:r w:rsidRPr="004A6CB4">
        <w:rPr>
          <w:rFonts w:ascii="Verdana" w:hAnsi="Verdana"/>
          <w:b w:val="0"/>
          <w:bCs w:val="0"/>
          <w:sz w:val="20"/>
          <w:szCs w:val="20"/>
        </w:rPr>
        <w:t xml:space="preserve"> en calidad de (indíquese si apoderado, administrador, etc.) </w:t>
      </w:r>
      <w:permStart w:id="129395422" w:edGrp="everyone"/>
      <w:r w:rsidRPr="004A6CB4">
        <w:rPr>
          <w:rFonts w:ascii="Verdana" w:hAnsi="Verdana"/>
          <w:b w:val="0"/>
          <w:bCs w:val="0"/>
          <w:sz w:val="20"/>
          <w:szCs w:val="20"/>
        </w:rPr>
        <w:t>........................................................</w:t>
      </w:r>
      <w:permEnd w:id="129395422"/>
      <w:r w:rsidRPr="004A6CB4">
        <w:rPr>
          <w:rFonts w:ascii="Verdana" w:hAnsi="Verdana"/>
          <w:b w:val="0"/>
          <w:bCs w:val="0"/>
          <w:sz w:val="20"/>
          <w:szCs w:val="20"/>
        </w:rPr>
        <w:t xml:space="preserve">, empresa con NIF nº </w:t>
      </w:r>
      <w:permStart w:id="1872916253" w:edGrp="everyone"/>
      <w:r w:rsidRPr="004A6CB4">
        <w:rPr>
          <w:rFonts w:ascii="Verdana" w:hAnsi="Verdana"/>
          <w:b w:val="0"/>
          <w:bCs w:val="0"/>
          <w:sz w:val="20"/>
          <w:szCs w:val="20"/>
        </w:rPr>
        <w:t>……</w:t>
      </w:r>
      <w:proofErr w:type="gramStart"/>
      <w:r w:rsidRPr="004A6CB4">
        <w:rPr>
          <w:rFonts w:ascii="Verdana" w:hAnsi="Verdana"/>
          <w:b w:val="0"/>
          <w:bCs w:val="0"/>
          <w:sz w:val="20"/>
          <w:szCs w:val="20"/>
        </w:rPr>
        <w:t>…</w:t>
      </w:r>
      <w:r w:rsidR="00741AF6">
        <w:t>….</w:t>
      </w:r>
      <w:proofErr w:type="gramEnd"/>
      <w:r w:rsidR="00741AF6">
        <w:t>.</w:t>
      </w:r>
      <w:r w:rsidRPr="004A6CB4">
        <w:rPr>
          <w:rFonts w:ascii="Verdana" w:hAnsi="Verdana"/>
          <w:b w:val="0"/>
          <w:bCs w:val="0"/>
          <w:sz w:val="20"/>
          <w:szCs w:val="20"/>
        </w:rPr>
        <w:t>……..</w:t>
      </w:r>
      <w:permEnd w:id="1872916253"/>
      <w:r w:rsidRPr="004A6CB4">
        <w:rPr>
          <w:rFonts w:ascii="Verdana" w:hAnsi="Verdana"/>
          <w:b w:val="0"/>
          <w:bCs w:val="0"/>
          <w:sz w:val="20"/>
          <w:szCs w:val="20"/>
        </w:rPr>
        <w:t xml:space="preserve">, como licitador interesado en participar en el procedimiento de adjudicación del contrato </w:t>
      </w:r>
      <w:permStart w:id="1448959921" w:edGrp="everyone"/>
      <w:r w:rsidRPr="004A6CB4">
        <w:rPr>
          <w:rFonts w:ascii="Verdana" w:hAnsi="Verdana"/>
          <w:b w:val="0"/>
          <w:bCs w:val="0"/>
          <w:sz w:val="20"/>
          <w:szCs w:val="20"/>
        </w:rPr>
        <w:t xml:space="preserve">…………..  </w:t>
      </w:r>
      <w:permEnd w:id="1448959921"/>
      <w:r w:rsidRPr="004A6CB4">
        <w:rPr>
          <w:rFonts w:ascii="Verdana" w:hAnsi="Verdana"/>
          <w:b w:val="0"/>
          <w:sz w:val="20"/>
          <w:szCs w:val="20"/>
        </w:rPr>
        <w:t xml:space="preserve"> </w:t>
      </w:r>
    </w:p>
    <w:p w14:paraId="66983D98" w14:textId="77777777" w:rsidR="0096543A" w:rsidRPr="004A6CB4" w:rsidRDefault="0096543A" w:rsidP="0096543A">
      <w:pPr>
        <w:pStyle w:val="western"/>
        <w:spacing w:before="0" w:beforeAutospacing="0" w:line="360" w:lineRule="auto"/>
        <w:ind w:right="11"/>
        <w:rPr>
          <w:rFonts w:ascii="Verdana" w:hAnsi="Verdana"/>
          <w:sz w:val="20"/>
          <w:szCs w:val="20"/>
        </w:rPr>
      </w:pPr>
    </w:p>
    <w:p w14:paraId="797FCE67" w14:textId="77777777" w:rsidR="0096543A" w:rsidRPr="004A6CB4" w:rsidRDefault="0096543A" w:rsidP="0096543A">
      <w:pPr>
        <w:pStyle w:val="western"/>
        <w:spacing w:before="0" w:beforeAutospacing="0" w:line="360" w:lineRule="auto"/>
        <w:ind w:right="11"/>
        <w:rPr>
          <w:rFonts w:ascii="Verdana" w:hAnsi="Verdana"/>
          <w:sz w:val="20"/>
          <w:szCs w:val="20"/>
        </w:rPr>
      </w:pPr>
      <w:r w:rsidRPr="004A6CB4">
        <w:rPr>
          <w:rFonts w:ascii="Verdana" w:hAnsi="Verdana"/>
          <w:sz w:val="20"/>
          <w:szCs w:val="20"/>
        </w:rPr>
        <w:t>DECLARO:</w:t>
      </w:r>
    </w:p>
    <w:p w14:paraId="371E2B9F" w14:textId="77777777" w:rsidR="0096543A" w:rsidRPr="004A6CB4" w:rsidRDefault="0096543A" w:rsidP="0096543A">
      <w:pPr>
        <w:pStyle w:val="western"/>
        <w:shd w:val="clear" w:color="auto" w:fill="FFFFFF"/>
        <w:spacing w:before="0" w:beforeAutospacing="0" w:line="360" w:lineRule="auto"/>
        <w:rPr>
          <w:rFonts w:ascii="Verdana" w:hAnsi="Verdana"/>
          <w:sz w:val="20"/>
          <w:szCs w:val="20"/>
        </w:rPr>
      </w:pPr>
    </w:p>
    <w:p w14:paraId="1B7C4350" w14:textId="6D067415" w:rsidR="0096543A" w:rsidRPr="004A6CB4" w:rsidRDefault="0096543A" w:rsidP="00B63D86">
      <w:pPr>
        <w:pStyle w:val="western"/>
        <w:shd w:val="clear" w:color="auto" w:fill="FFFFFF"/>
        <w:spacing w:before="0" w:beforeAutospacing="0" w:line="360" w:lineRule="auto"/>
        <w:jc w:val="both"/>
        <w:rPr>
          <w:rFonts w:ascii="Verdana" w:hAnsi="Verdana"/>
          <w:b w:val="0"/>
          <w:bCs w:val="0"/>
          <w:i/>
          <w:sz w:val="20"/>
          <w:szCs w:val="20"/>
        </w:rPr>
      </w:pPr>
      <w:r w:rsidRPr="004A6CB4">
        <w:rPr>
          <w:rFonts w:ascii="Verdana" w:hAnsi="Verdana"/>
          <w:b w:val="0"/>
          <w:bCs w:val="0"/>
          <w:sz w:val="20"/>
          <w:szCs w:val="20"/>
        </w:rPr>
        <w:t>1.- Que la sociedad está válidamente constituida y que conforme a su objeto social puede presentarse a la licitación, así como que el firmante de la declaración ostenta la debida representación para la presentación de la proposición y de aquella</w:t>
      </w:r>
      <w:r w:rsidRPr="004A6CB4">
        <w:rPr>
          <w:rFonts w:ascii="Verdana" w:hAnsi="Verdana"/>
          <w:sz w:val="20"/>
          <w:szCs w:val="20"/>
        </w:rPr>
        <w:t xml:space="preserve">. </w:t>
      </w:r>
      <w:r w:rsidRPr="004A6CB4">
        <w:rPr>
          <w:rFonts w:ascii="Verdana" w:hAnsi="Verdana"/>
          <w:i/>
          <w:sz w:val="20"/>
          <w:szCs w:val="20"/>
        </w:rPr>
        <w:t>(Cumplimentar en caso de personas jurídicas con forma societaria)</w:t>
      </w:r>
      <w:r w:rsidR="00B63D86" w:rsidRPr="004A6CB4">
        <w:rPr>
          <w:rFonts w:ascii="Verdana" w:hAnsi="Verdana"/>
          <w:b w:val="0"/>
          <w:bCs w:val="0"/>
          <w:sz w:val="20"/>
          <w:szCs w:val="20"/>
        </w:rPr>
        <w:t xml:space="preserve"> </w:t>
      </w:r>
      <w:permStart w:id="1689219792" w:edGrp="everyone"/>
      <w:r w:rsidR="00B63D86" w:rsidRPr="004A6CB4">
        <w:rPr>
          <w:rFonts w:ascii="Verdana" w:hAnsi="Verdana"/>
          <w:b w:val="0"/>
          <w:bCs w:val="0"/>
          <w:sz w:val="20"/>
          <w:szCs w:val="20"/>
        </w:rPr>
        <w:t>………………..</w:t>
      </w:r>
      <w:permEnd w:id="1689219792"/>
    </w:p>
    <w:p w14:paraId="092F11A8" w14:textId="77777777" w:rsidR="0096543A" w:rsidRPr="004A6CB4" w:rsidRDefault="0096543A" w:rsidP="0096543A">
      <w:pPr>
        <w:pStyle w:val="western"/>
        <w:shd w:val="clear" w:color="auto" w:fill="FFFFFF"/>
        <w:spacing w:before="0" w:beforeAutospacing="0" w:line="360" w:lineRule="auto"/>
        <w:rPr>
          <w:rFonts w:ascii="Verdana" w:hAnsi="Verdana"/>
          <w:sz w:val="20"/>
          <w:szCs w:val="20"/>
        </w:rPr>
      </w:pPr>
    </w:p>
    <w:p w14:paraId="6DC51958" w14:textId="77777777" w:rsidR="0096543A" w:rsidRPr="004A6CB4" w:rsidRDefault="0096543A" w:rsidP="0096543A">
      <w:pPr>
        <w:pStyle w:val="western"/>
        <w:spacing w:before="0" w:beforeAutospacing="0" w:line="360" w:lineRule="auto"/>
        <w:ind w:right="11"/>
        <w:rPr>
          <w:rFonts w:ascii="Verdana" w:hAnsi="Verdana"/>
          <w:bCs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BFF590" wp14:editId="0E3C7FA4">
                <wp:simplePos x="0" y="0"/>
                <wp:positionH relativeFrom="column">
                  <wp:posOffset>-53340</wp:posOffset>
                </wp:positionH>
                <wp:positionV relativeFrom="paragraph">
                  <wp:posOffset>206375</wp:posOffset>
                </wp:positionV>
                <wp:extent cx="285750" cy="247650"/>
                <wp:effectExtent l="0" t="0" r="19050" b="1905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44C9F7" w14:textId="77777777" w:rsidR="0096543A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permStart w:id="1493069860" w:edGrp="everyone"/>
                          </w:p>
                          <w:permEnd w:id="1493069860"/>
                          <w:p w14:paraId="5604EAE3" w14:textId="77777777" w:rsidR="0096543A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5B3DE5C" w14:textId="77777777" w:rsidR="0096543A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066255F" w14:textId="77777777" w:rsidR="0096543A" w:rsidRPr="00B96350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FF590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4.2pt;margin-top:16.25pt;width:22.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">
                <v:textbox>
                  <w:txbxContent>
                    <w:p w14:paraId="5C44C9F7" w14:textId="77777777" w:rsidR="0096543A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permStart w:id="1493069860" w:edGrp="everyone"/>
                    </w:p>
                    <w:permEnd w:id="1493069860"/>
                    <w:p w14:paraId="5604EAE3" w14:textId="77777777" w:rsidR="0096543A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15B3DE5C" w14:textId="77777777" w:rsidR="0096543A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3066255F" w14:textId="77777777" w:rsidR="0096543A" w:rsidRPr="00B96350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6CB4">
        <w:rPr>
          <w:rFonts w:ascii="Verdana" w:hAnsi="Verdana"/>
          <w:b w:val="0"/>
          <w:bCs w:val="0"/>
          <w:sz w:val="20"/>
          <w:szCs w:val="20"/>
        </w:rPr>
        <w:t xml:space="preserve">2.- </w:t>
      </w:r>
      <w:r w:rsidRPr="004A6CB4">
        <w:rPr>
          <w:rFonts w:ascii="Verdana" w:hAnsi="Verdana"/>
          <w:bCs w:val="0"/>
          <w:i/>
          <w:sz w:val="20"/>
          <w:szCs w:val="20"/>
        </w:rPr>
        <w:t>(Señale lo que proceda)</w:t>
      </w:r>
    </w:p>
    <w:p w14:paraId="3D6A3177" w14:textId="77777777" w:rsidR="0096543A" w:rsidRPr="004A6CB4" w:rsidRDefault="0096543A" w:rsidP="0096543A">
      <w:pPr>
        <w:pStyle w:val="western"/>
        <w:spacing w:before="0" w:beforeAutospacing="0" w:line="360" w:lineRule="auto"/>
        <w:ind w:left="426" w:right="11"/>
        <w:jc w:val="both"/>
        <w:rPr>
          <w:rFonts w:ascii="Verdana" w:hAnsi="Verdana"/>
          <w:b w:val="0"/>
          <w:bCs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sz w:val="20"/>
          <w:szCs w:val="20"/>
        </w:rPr>
        <w:t>No haber sido adjudicataria o no haber participado en la elaboración de las especificaciones técnicas o de los documentos preparatorios del contrato y/o no haber asesorado al órgano de contratación durante la preparación del procedimiento de contratación, individualmente o mediante unión temporal de empresa, o mediante empresa vinculada de conformidad con el artículo 42 del Código de comercio.</w:t>
      </w:r>
    </w:p>
    <w:p w14:paraId="2DF87CAC" w14:textId="77777777" w:rsidR="0096543A" w:rsidRPr="004A6CB4" w:rsidRDefault="0096543A" w:rsidP="0096543A">
      <w:pPr>
        <w:pStyle w:val="western"/>
        <w:spacing w:before="0" w:beforeAutospacing="0" w:line="360" w:lineRule="auto"/>
        <w:ind w:right="11"/>
        <w:rPr>
          <w:rFonts w:ascii="Verdana" w:hAnsi="Verdana"/>
          <w:b w:val="0"/>
          <w:bCs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F96077" wp14:editId="16F67D50">
                <wp:simplePos x="0" y="0"/>
                <wp:positionH relativeFrom="column">
                  <wp:posOffset>-53340</wp:posOffset>
                </wp:positionH>
                <wp:positionV relativeFrom="paragraph">
                  <wp:posOffset>171450</wp:posOffset>
                </wp:positionV>
                <wp:extent cx="285750" cy="247650"/>
                <wp:effectExtent l="0" t="0" r="19050" b="19050"/>
                <wp:wrapNone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D19B8" w14:textId="77777777" w:rsidR="0096543A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permStart w:id="198671478" w:edGrp="everyone"/>
                          </w:p>
                          <w:permEnd w:id="198671478"/>
                          <w:p w14:paraId="2110ABB8" w14:textId="77777777" w:rsidR="0096543A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7987FB2" w14:textId="77777777" w:rsidR="0096543A" w:rsidRPr="00B96350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96077" id="_x0000_s1027" type="#_x0000_t202" style="position:absolute;margin-left:-4.2pt;margin-top:13.5pt;width:22.5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">
                <v:textbox>
                  <w:txbxContent>
                    <w:p w14:paraId="763D19B8" w14:textId="77777777" w:rsidR="0096543A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permStart w:id="198671478" w:edGrp="everyone"/>
                    </w:p>
                    <w:permEnd w:id="198671478"/>
                    <w:p w14:paraId="2110ABB8" w14:textId="77777777" w:rsidR="0096543A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17987FB2" w14:textId="77777777" w:rsidR="0096543A" w:rsidRPr="00B96350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D38F2D" w14:textId="77777777" w:rsidR="0096543A" w:rsidRPr="004A6CB4" w:rsidRDefault="0096543A" w:rsidP="0096543A">
      <w:pPr>
        <w:pStyle w:val="western"/>
        <w:spacing w:before="0" w:beforeAutospacing="0" w:line="360" w:lineRule="auto"/>
        <w:ind w:left="426" w:right="11"/>
        <w:jc w:val="both"/>
        <w:rPr>
          <w:rFonts w:ascii="Verdana" w:hAnsi="Verdana"/>
          <w:b w:val="0"/>
          <w:bCs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sz w:val="20"/>
          <w:szCs w:val="20"/>
        </w:rPr>
        <w:t>Haber sido adjudicataria o haber participado en la elaboración de las especificaciones técnicas o de los documentos preparatorios del contrato y/o haber asesorado al órgano de contratación durante la preparación del procedimiento de contratación, individualmente o en nombre propio o mediante unión temporal de empresa, o mediante empresa vinculada de conformidad con el artículo 42 del Código de comercio.</w:t>
      </w:r>
    </w:p>
    <w:p w14:paraId="3F289022" w14:textId="77777777" w:rsidR="0096543A" w:rsidRPr="004A6CB4" w:rsidRDefault="0096543A" w:rsidP="0096543A">
      <w:pPr>
        <w:pStyle w:val="western"/>
        <w:spacing w:before="0" w:beforeAutospacing="0" w:line="360" w:lineRule="auto"/>
        <w:ind w:left="426" w:right="11"/>
        <w:jc w:val="both"/>
        <w:rPr>
          <w:rFonts w:ascii="Verdana" w:hAnsi="Verdana"/>
          <w:b w:val="0"/>
          <w:bCs w:val="0"/>
          <w:sz w:val="20"/>
          <w:szCs w:val="20"/>
        </w:rPr>
      </w:pPr>
    </w:p>
    <w:p w14:paraId="122E3994" w14:textId="77777777" w:rsidR="0096543A" w:rsidRPr="004A6CB4" w:rsidRDefault="0096543A" w:rsidP="0096543A">
      <w:pPr>
        <w:pStyle w:val="western"/>
        <w:spacing w:before="0" w:beforeAutospacing="0" w:line="360" w:lineRule="auto"/>
        <w:ind w:left="426" w:right="11"/>
        <w:jc w:val="both"/>
        <w:rPr>
          <w:rFonts w:ascii="Verdana" w:hAnsi="Verdana"/>
          <w:b w:val="0"/>
          <w:bCs w:val="0"/>
          <w:sz w:val="20"/>
          <w:szCs w:val="20"/>
        </w:rPr>
      </w:pPr>
    </w:p>
    <w:p w14:paraId="12639259" w14:textId="77777777" w:rsidR="0096543A" w:rsidRPr="004A6CB4" w:rsidRDefault="0096543A" w:rsidP="0096543A">
      <w:pPr>
        <w:pStyle w:val="western"/>
        <w:spacing w:before="0" w:beforeAutospacing="0" w:line="360" w:lineRule="auto"/>
        <w:ind w:right="11"/>
        <w:rPr>
          <w:rFonts w:ascii="Verdana" w:hAnsi="Verdana"/>
          <w:b w:val="0"/>
          <w:bCs w:val="0"/>
          <w:sz w:val="20"/>
          <w:szCs w:val="20"/>
        </w:rPr>
      </w:pPr>
    </w:p>
    <w:p w14:paraId="10F220EC" w14:textId="77777777" w:rsidR="0096543A" w:rsidRPr="004A6CB4" w:rsidRDefault="0096543A" w:rsidP="0096543A">
      <w:pPr>
        <w:pStyle w:val="western"/>
        <w:spacing w:before="0" w:beforeAutospacing="0" w:line="360" w:lineRule="auto"/>
        <w:ind w:right="11"/>
        <w:rPr>
          <w:rFonts w:ascii="Verdana" w:hAnsi="Verdana"/>
          <w:bCs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235DD" wp14:editId="664923EB">
                <wp:simplePos x="0" y="0"/>
                <wp:positionH relativeFrom="column">
                  <wp:posOffset>-43815</wp:posOffset>
                </wp:positionH>
                <wp:positionV relativeFrom="paragraph">
                  <wp:posOffset>212090</wp:posOffset>
                </wp:positionV>
                <wp:extent cx="285750" cy="247650"/>
                <wp:effectExtent l="0" t="0" r="19050" b="19050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B2687" w14:textId="77777777" w:rsidR="0096543A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permStart w:id="1054028360" w:edGrp="everyone"/>
                          </w:p>
                          <w:permEnd w:id="1054028360"/>
                          <w:p w14:paraId="5C31F8FC" w14:textId="77777777" w:rsidR="0096543A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429C3A0" w14:textId="77777777" w:rsidR="0096543A" w:rsidRPr="00B96350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235DD" id="_x0000_s1028" type="#_x0000_t202" style="position:absolute;margin-left:-3.45pt;margin-top:16.7pt;width:22.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">
                <v:textbox>
                  <w:txbxContent>
                    <w:p w14:paraId="54EB2687" w14:textId="77777777" w:rsidR="0096543A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permStart w:id="1054028360" w:edGrp="everyone"/>
                    </w:p>
                    <w:permEnd w:id="1054028360"/>
                    <w:p w14:paraId="5C31F8FC" w14:textId="77777777" w:rsidR="0096543A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429C3A0" w14:textId="77777777" w:rsidR="0096543A" w:rsidRPr="00B96350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6CB4">
        <w:rPr>
          <w:rFonts w:ascii="Verdana" w:hAnsi="Verdana"/>
          <w:sz w:val="20"/>
          <w:szCs w:val="20"/>
        </w:rPr>
        <w:t xml:space="preserve">3.- </w:t>
      </w:r>
      <w:r w:rsidRPr="004A6CB4">
        <w:rPr>
          <w:rFonts w:ascii="Verdana" w:hAnsi="Verdana"/>
          <w:bCs w:val="0"/>
          <w:i/>
          <w:sz w:val="20"/>
          <w:szCs w:val="20"/>
        </w:rPr>
        <w:t>(Señale lo que proceda)</w:t>
      </w:r>
    </w:p>
    <w:p w14:paraId="33E5C73D" w14:textId="77777777" w:rsidR="0096543A" w:rsidRPr="004A6CB4" w:rsidRDefault="0096543A" w:rsidP="0096543A">
      <w:pPr>
        <w:pStyle w:val="western"/>
        <w:spacing w:before="0" w:beforeAutospacing="0" w:line="360" w:lineRule="auto"/>
        <w:ind w:left="426" w:right="11"/>
        <w:jc w:val="both"/>
        <w:rPr>
          <w:rFonts w:ascii="Verdana" w:hAnsi="Verdana"/>
          <w:b w:val="0"/>
          <w:bCs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sz w:val="20"/>
          <w:szCs w:val="20"/>
        </w:rPr>
        <w:t>Pertenecer a grupo de empresas. Relacionar las empresas del grupo que se presenta a esta licitación sea individualmente o en compromiso de UTE.</w:t>
      </w:r>
    </w:p>
    <w:p w14:paraId="13292A21" w14:textId="62EC6FF0" w:rsidR="0096543A" w:rsidRPr="004A6CB4" w:rsidRDefault="00B63D86" w:rsidP="0096543A">
      <w:pPr>
        <w:pStyle w:val="western"/>
        <w:spacing w:before="0" w:beforeAutospacing="0" w:line="360" w:lineRule="auto"/>
        <w:ind w:left="426" w:right="11"/>
        <w:rPr>
          <w:rFonts w:ascii="Verdana" w:hAnsi="Verdana"/>
          <w:b w:val="0"/>
          <w:sz w:val="20"/>
          <w:szCs w:val="20"/>
        </w:rPr>
      </w:pPr>
      <w:permStart w:id="1369128989" w:edGrp="everyone"/>
      <w:r w:rsidRPr="004A6CB4">
        <w:rPr>
          <w:rFonts w:ascii="Verdana" w:hAnsi="Verdana"/>
          <w:b w:val="0"/>
          <w:bCs w:val="0"/>
          <w:sz w:val="20"/>
          <w:szCs w:val="20"/>
        </w:rPr>
        <w:t xml:space="preserve">…………..  </w:t>
      </w:r>
      <w:permEnd w:id="1369128989"/>
      <w:r w:rsidRPr="004A6CB4">
        <w:rPr>
          <w:rFonts w:ascii="Verdana" w:hAnsi="Verdana"/>
          <w:b w:val="0"/>
          <w:sz w:val="20"/>
          <w:szCs w:val="20"/>
        </w:rPr>
        <w:t xml:space="preserve"> </w:t>
      </w:r>
    </w:p>
    <w:p w14:paraId="7F86294F" w14:textId="238F29A6" w:rsidR="00B63D86" w:rsidRPr="004A6CB4" w:rsidRDefault="00B63D86" w:rsidP="0096543A">
      <w:pPr>
        <w:pStyle w:val="western"/>
        <w:spacing w:before="0" w:beforeAutospacing="0" w:line="360" w:lineRule="auto"/>
        <w:ind w:left="426" w:right="11"/>
        <w:rPr>
          <w:rFonts w:ascii="Verdana" w:hAnsi="Verdana"/>
          <w:b w:val="0"/>
          <w:bCs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F3D6E6" wp14:editId="1896F6DC">
                <wp:simplePos x="0" y="0"/>
                <wp:positionH relativeFrom="column">
                  <wp:posOffset>-43815</wp:posOffset>
                </wp:positionH>
                <wp:positionV relativeFrom="paragraph">
                  <wp:posOffset>193040</wp:posOffset>
                </wp:positionV>
                <wp:extent cx="285750" cy="247650"/>
                <wp:effectExtent l="0" t="0" r="19050" b="19050"/>
                <wp:wrapNone/>
                <wp:docPr id="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5D4963" w14:textId="7CE0F31A" w:rsidR="0096543A" w:rsidRDefault="00C118A0" w:rsidP="00B63D86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permStart w:id="827525144" w:edGrp="everyone"/>
                            <w:r>
                              <w:t xml:space="preserve"> </w:t>
                            </w:r>
                          </w:p>
                          <w:permEnd w:id="827525144"/>
                          <w:p w14:paraId="72D5085E" w14:textId="77777777" w:rsidR="0096543A" w:rsidRPr="00B96350" w:rsidRDefault="0096543A" w:rsidP="00B63D86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3D6E6" id="_x0000_s1029" type="#_x0000_t202" style="position:absolute;left:0;text-align:left;margin-left:-3.45pt;margin-top:15.2pt;width:22.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">
                <v:textbox>
                  <w:txbxContent>
                    <w:p w14:paraId="015D4963" w14:textId="7CE0F31A" w:rsidR="0096543A" w:rsidRDefault="00C118A0" w:rsidP="00B63D86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permStart w:id="827525144" w:edGrp="everyone"/>
                      <w:r>
                        <w:t xml:space="preserve"> </w:t>
                      </w:r>
                    </w:p>
                    <w:permEnd w:id="827525144"/>
                    <w:p w14:paraId="72D5085E" w14:textId="77777777" w:rsidR="0096543A" w:rsidRPr="00B96350" w:rsidRDefault="0096543A" w:rsidP="00B63D86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41FD45" w14:textId="5CC9DA8F" w:rsidR="0096543A" w:rsidRPr="004A6CB4" w:rsidRDefault="0096543A" w:rsidP="0096543A">
      <w:pPr>
        <w:pStyle w:val="western"/>
        <w:spacing w:before="0" w:beforeAutospacing="0" w:line="360" w:lineRule="auto"/>
        <w:ind w:left="426" w:right="11"/>
        <w:rPr>
          <w:rFonts w:ascii="Verdana" w:hAnsi="Verdana"/>
          <w:b w:val="0"/>
          <w:bCs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sz w:val="20"/>
          <w:szCs w:val="20"/>
        </w:rPr>
        <w:t>No pertenecer a ningún grupo de empresas</w:t>
      </w:r>
      <w:r w:rsidR="00B63D86" w:rsidRPr="004A6CB4">
        <w:rPr>
          <w:rFonts w:ascii="Verdana" w:hAnsi="Verdana"/>
          <w:b w:val="0"/>
          <w:bCs w:val="0"/>
          <w:sz w:val="20"/>
          <w:szCs w:val="20"/>
        </w:rPr>
        <w:t>.</w:t>
      </w:r>
      <w:r w:rsidRPr="004A6CB4">
        <w:rPr>
          <w:rFonts w:ascii="Verdana" w:hAnsi="Verdana"/>
          <w:b w:val="0"/>
          <w:bCs w:val="0"/>
          <w:sz w:val="20"/>
          <w:szCs w:val="20"/>
        </w:rPr>
        <w:t xml:space="preserve"> </w:t>
      </w:r>
    </w:p>
    <w:p w14:paraId="579E0C44" w14:textId="051D81C6" w:rsidR="0096543A" w:rsidRDefault="0096543A" w:rsidP="0096543A">
      <w:pPr>
        <w:pStyle w:val="western"/>
        <w:spacing w:before="0" w:beforeAutospacing="0" w:line="360" w:lineRule="auto"/>
        <w:ind w:right="11"/>
        <w:rPr>
          <w:rFonts w:ascii="Verdana" w:hAnsi="Verdana"/>
          <w:b w:val="0"/>
          <w:bCs w:val="0"/>
          <w:sz w:val="20"/>
          <w:szCs w:val="20"/>
        </w:rPr>
      </w:pPr>
    </w:p>
    <w:p w14:paraId="580848FE" w14:textId="685A1BE0" w:rsidR="001544EC" w:rsidRDefault="001544EC" w:rsidP="0096543A">
      <w:pPr>
        <w:pStyle w:val="western"/>
        <w:spacing w:before="0" w:beforeAutospacing="0" w:line="360" w:lineRule="auto"/>
        <w:ind w:right="11"/>
        <w:rPr>
          <w:rFonts w:ascii="Verdana" w:hAnsi="Verdana"/>
          <w:b w:val="0"/>
          <w:bCs w:val="0"/>
          <w:sz w:val="20"/>
          <w:szCs w:val="20"/>
        </w:rPr>
      </w:pPr>
    </w:p>
    <w:p w14:paraId="277CC6F1" w14:textId="78F6F8FF" w:rsidR="004E4B4B" w:rsidRPr="00E6738A" w:rsidRDefault="004E4B4B" w:rsidP="004E4B4B">
      <w:pPr>
        <w:pStyle w:val="western"/>
        <w:spacing w:before="0" w:beforeAutospacing="0" w:line="360" w:lineRule="auto"/>
        <w:ind w:right="11"/>
        <w:jc w:val="both"/>
        <w:rPr>
          <w:rFonts w:asciiTheme="minorHAnsi" w:hAnsiTheme="minorHAnsi"/>
          <w:bCs w:val="0"/>
          <w:i/>
          <w:sz w:val="20"/>
          <w:szCs w:val="20"/>
        </w:rPr>
      </w:pPr>
      <w:r w:rsidRPr="004A6CB4">
        <w:rPr>
          <w:rFonts w:ascii="Verdana" w:hAnsi="Verdana"/>
          <w:b w:val="0"/>
          <w:bCs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2A8395" wp14:editId="6BFF84D9">
                <wp:simplePos x="0" y="0"/>
                <wp:positionH relativeFrom="column">
                  <wp:posOffset>-15240</wp:posOffset>
                </wp:positionH>
                <wp:positionV relativeFrom="paragraph">
                  <wp:posOffset>440690</wp:posOffset>
                </wp:positionV>
                <wp:extent cx="285750" cy="247650"/>
                <wp:effectExtent l="0" t="0" r="19050" b="19050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822F06" w14:textId="77777777" w:rsidR="004E4B4B" w:rsidRDefault="004E4B4B" w:rsidP="004E4B4B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permStart w:id="493577503" w:edGrp="everyone"/>
                            <w:r>
                              <w:t xml:space="preserve"> </w:t>
                            </w:r>
                          </w:p>
                          <w:permEnd w:id="493577503"/>
                          <w:p w14:paraId="1652EB00" w14:textId="77777777" w:rsidR="004E4B4B" w:rsidRPr="00B96350" w:rsidRDefault="004E4B4B" w:rsidP="004E4B4B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2A8395" id="_x0000_s1030" type="#_x0000_t202" style="position:absolute;left:0;text-align:left;margin-left:-1.2pt;margin-top:34.7pt;width:22.5pt;height:1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">
                <v:textbox>
                  <w:txbxContent>
                    <w:p w14:paraId="4D822F06" w14:textId="77777777" w:rsidR="004E4B4B" w:rsidRDefault="004E4B4B" w:rsidP="004E4B4B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permStart w:id="493577503" w:edGrp="everyone"/>
                      <w:r>
                        <w:t xml:space="preserve"> </w:t>
                      </w:r>
                    </w:p>
                    <w:permEnd w:id="493577503"/>
                    <w:p w14:paraId="1652EB00" w14:textId="77777777" w:rsidR="004E4B4B" w:rsidRPr="00B96350" w:rsidRDefault="004E4B4B" w:rsidP="004E4B4B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544EC" w:rsidRPr="00A13140">
        <w:rPr>
          <w:rFonts w:ascii="Verdana" w:hAnsi="Verdana"/>
          <w:sz w:val="20"/>
          <w:szCs w:val="20"/>
        </w:rPr>
        <w:t xml:space="preserve">4.- </w:t>
      </w:r>
      <w:r w:rsidR="001544EC" w:rsidRPr="00E6738A">
        <w:rPr>
          <w:rFonts w:asciiTheme="minorHAnsi" w:hAnsiTheme="minorHAnsi"/>
          <w:bCs w:val="0"/>
          <w:i/>
          <w:sz w:val="20"/>
          <w:szCs w:val="20"/>
        </w:rPr>
        <w:t>(INCLÚYASE ESTA DECLARACIÓN SOLO SI LOS PLIEGOS EXIGEN ESTE COMPROMISO DE ADSCRIPCIÓN DE MEDIOS, SEGÚN APARTADO L DEL ANEXO I)</w:t>
      </w:r>
    </w:p>
    <w:p w14:paraId="55C332A4" w14:textId="77777777" w:rsidR="001544EC" w:rsidRPr="00A13140" w:rsidRDefault="001544EC" w:rsidP="004E4B4B">
      <w:pPr>
        <w:pStyle w:val="western"/>
        <w:spacing w:before="0" w:beforeAutospacing="0" w:line="360" w:lineRule="auto"/>
        <w:ind w:left="426" w:right="11"/>
        <w:jc w:val="both"/>
        <w:rPr>
          <w:rFonts w:ascii="Verdana" w:hAnsi="Verdana"/>
          <w:b w:val="0"/>
          <w:bCs w:val="0"/>
          <w:sz w:val="20"/>
          <w:szCs w:val="20"/>
        </w:rPr>
      </w:pPr>
      <w:r w:rsidRPr="00A13140">
        <w:rPr>
          <w:rFonts w:ascii="Verdana" w:hAnsi="Verdana"/>
          <w:b w:val="0"/>
          <w:bCs w:val="0"/>
          <w:sz w:val="20"/>
          <w:szCs w:val="20"/>
        </w:rPr>
        <w:t xml:space="preserve">Que me comprometo a designar un coordinador técnico integrado en la propia plantilla de la empresa contratista, el cual actuará como único interlocutor con la Administración, siendo comunicada su designación a la Administración a la firma del contrato. Y a adscribir a la ejecución del contrato los siguientes medios cuyo mantenimiento tendrá el carácter de obligación esencial en caso de que se incumplan, con los efectos previstos en el artículo 211 y 192.2 de la LCSP 9/2017. </w:t>
      </w:r>
    </w:p>
    <w:p w14:paraId="3C7AB397" w14:textId="77777777" w:rsidR="001544EC" w:rsidRPr="00A13140" w:rsidRDefault="001544EC" w:rsidP="001544EC">
      <w:pPr>
        <w:pStyle w:val="western"/>
        <w:spacing w:before="0" w:beforeAutospacing="0" w:line="360" w:lineRule="auto"/>
        <w:ind w:right="11"/>
        <w:jc w:val="both"/>
        <w:rPr>
          <w:rFonts w:ascii="Verdana" w:hAnsi="Verdana"/>
          <w:b w:val="0"/>
          <w:bCs w:val="0"/>
          <w:sz w:val="20"/>
          <w:szCs w:val="20"/>
        </w:rPr>
      </w:pPr>
    </w:p>
    <w:p w14:paraId="2FAF0D97" w14:textId="281A1C4E" w:rsidR="001544EC" w:rsidRDefault="007C1F9E" w:rsidP="007C1F9E">
      <w:pPr>
        <w:suppressAutoHyphens w:val="0"/>
        <w:autoSpaceDE w:val="0"/>
        <w:autoSpaceDN w:val="0"/>
        <w:adjustRightInd w:val="0"/>
        <w:ind w:left="426"/>
        <w:jc w:val="both"/>
        <w:rPr>
          <w:rFonts w:ascii="Verdana" w:eastAsiaTheme="minorHAnsi" w:hAnsi="Verdana" w:cs="Verdana"/>
          <w:sz w:val="19"/>
          <w:szCs w:val="19"/>
          <w:lang w:eastAsia="en-US"/>
        </w:rPr>
      </w:pPr>
      <w:r>
        <w:rPr>
          <w:rFonts w:ascii="Verdana" w:eastAsiaTheme="minorHAnsi" w:hAnsi="Verdana" w:cs="Verdana"/>
          <w:sz w:val="19"/>
          <w:szCs w:val="19"/>
          <w:lang w:eastAsia="en-US"/>
        </w:rPr>
        <w:t>suscribir o tener suscrita una póliza de seguros por un importe</w:t>
      </w:r>
      <w:r>
        <w:rPr>
          <w:rFonts w:ascii="Verdana" w:eastAsiaTheme="minorHAnsi" w:hAnsi="Verdana" w:cs="Verdana"/>
          <w:sz w:val="19"/>
          <w:szCs w:val="19"/>
          <w:lang w:eastAsia="en-US"/>
        </w:rPr>
        <w:t xml:space="preserve"> </w:t>
      </w:r>
      <w:r>
        <w:rPr>
          <w:rFonts w:ascii="Verdana" w:eastAsiaTheme="minorHAnsi" w:hAnsi="Verdana" w:cs="Verdana"/>
          <w:sz w:val="19"/>
          <w:szCs w:val="19"/>
          <w:lang w:eastAsia="en-US"/>
        </w:rPr>
        <w:t>mínimo de UN MILLÓN DE EUROS (1.000.000,00.- EUROS), IVA excluido para</w:t>
      </w:r>
      <w:r>
        <w:rPr>
          <w:rFonts w:ascii="Verdana" w:eastAsiaTheme="minorHAnsi" w:hAnsi="Verdana" w:cs="Verdana"/>
          <w:sz w:val="19"/>
          <w:szCs w:val="19"/>
          <w:lang w:eastAsia="en-US"/>
        </w:rPr>
        <w:t xml:space="preserve"> </w:t>
      </w:r>
      <w:r>
        <w:rPr>
          <w:rFonts w:ascii="Verdana" w:eastAsiaTheme="minorHAnsi" w:hAnsi="Verdana" w:cs="Verdana"/>
          <w:sz w:val="19"/>
          <w:szCs w:val="19"/>
          <w:lang w:eastAsia="en-US"/>
        </w:rPr>
        <w:t>atender a las posibles responsabilidades nacidas de la prestación del servicio, la cual</w:t>
      </w:r>
      <w:r>
        <w:rPr>
          <w:rFonts w:ascii="Verdana" w:eastAsiaTheme="minorHAnsi" w:hAnsi="Verdana" w:cs="Verdana"/>
          <w:sz w:val="19"/>
          <w:szCs w:val="19"/>
          <w:lang w:eastAsia="en-US"/>
        </w:rPr>
        <w:t xml:space="preserve"> presentaré</w:t>
      </w:r>
      <w:r>
        <w:rPr>
          <w:rFonts w:ascii="Verdana" w:eastAsiaTheme="minorHAnsi" w:hAnsi="Verdana" w:cs="Verdana"/>
          <w:sz w:val="19"/>
          <w:szCs w:val="19"/>
          <w:lang w:eastAsia="en-US"/>
        </w:rPr>
        <w:t xml:space="preserve"> a la firma del contrato, </w:t>
      </w:r>
      <w:r>
        <w:rPr>
          <w:rFonts w:ascii="Verdana" w:eastAsiaTheme="minorHAnsi" w:hAnsi="Verdana" w:cs="Verdana"/>
          <w:sz w:val="19"/>
          <w:szCs w:val="19"/>
          <w:lang w:eastAsia="en-US"/>
        </w:rPr>
        <w:t>comprometiéndome a mantener</w:t>
      </w:r>
      <w:r>
        <w:rPr>
          <w:rFonts w:ascii="Verdana" w:eastAsiaTheme="minorHAnsi" w:hAnsi="Verdana" w:cs="Verdana"/>
          <w:sz w:val="19"/>
          <w:szCs w:val="19"/>
          <w:lang w:eastAsia="en-US"/>
        </w:rPr>
        <w:t xml:space="preserve"> el</w:t>
      </w:r>
      <w:r>
        <w:rPr>
          <w:rFonts w:ascii="Verdana" w:eastAsiaTheme="minorHAnsi" w:hAnsi="Verdana" w:cs="Verdana"/>
          <w:sz w:val="19"/>
          <w:szCs w:val="19"/>
          <w:lang w:eastAsia="en-US"/>
        </w:rPr>
        <w:t xml:space="preserve"> </w:t>
      </w:r>
      <w:r>
        <w:rPr>
          <w:rFonts w:ascii="Verdana" w:eastAsiaTheme="minorHAnsi" w:hAnsi="Verdana" w:cs="Verdana"/>
          <w:sz w:val="19"/>
          <w:szCs w:val="19"/>
          <w:lang w:eastAsia="en-US"/>
        </w:rPr>
        <w:t>seguro en vigor por ese importe como mínimo, durante todo el plazo de ejecución del</w:t>
      </w:r>
      <w:r>
        <w:rPr>
          <w:rFonts w:ascii="Verdana" w:eastAsiaTheme="minorHAnsi" w:hAnsi="Verdana" w:cs="Verdana"/>
          <w:sz w:val="19"/>
          <w:szCs w:val="19"/>
          <w:lang w:eastAsia="en-US"/>
        </w:rPr>
        <w:t xml:space="preserve"> </w:t>
      </w:r>
      <w:r>
        <w:rPr>
          <w:rFonts w:ascii="Verdana" w:eastAsiaTheme="minorHAnsi" w:hAnsi="Verdana" w:cs="Verdana"/>
          <w:sz w:val="19"/>
          <w:szCs w:val="19"/>
          <w:lang w:eastAsia="en-US"/>
        </w:rPr>
        <w:t>contrato y sus posibles prórrogas.</w:t>
      </w:r>
    </w:p>
    <w:p w14:paraId="24E2019F" w14:textId="77777777" w:rsidR="007C1F9E" w:rsidRDefault="007C1F9E" w:rsidP="007C1F9E">
      <w:pPr>
        <w:suppressAutoHyphens w:val="0"/>
        <w:autoSpaceDE w:val="0"/>
        <w:autoSpaceDN w:val="0"/>
        <w:adjustRightInd w:val="0"/>
        <w:ind w:left="426"/>
        <w:rPr>
          <w:rFonts w:ascii="Verdana" w:eastAsiaTheme="minorHAnsi" w:hAnsi="Verdana" w:cs="Verdana"/>
          <w:sz w:val="19"/>
          <w:szCs w:val="19"/>
          <w:lang w:eastAsia="en-US"/>
        </w:rPr>
      </w:pPr>
    </w:p>
    <w:p w14:paraId="75A2A6A7" w14:textId="77777777" w:rsidR="007C1F9E" w:rsidRDefault="007C1F9E" w:rsidP="007C1F9E">
      <w:pPr>
        <w:suppressAutoHyphens w:val="0"/>
        <w:autoSpaceDE w:val="0"/>
        <w:autoSpaceDN w:val="0"/>
        <w:adjustRightInd w:val="0"/>
        <w:ind w:left="426"/>
        <w:rPr>
          <w:rFonts w:ascii="Verdana" w:hAnsi="Verdana"/>
          <w:b/>
          <w:bCs/>
          <w:sz w:val="20"/>
          <w:szCs w:val="20"/>
        </w:rPr>
      </w:pPr>
    </w:p>
    <w:p w14:paraId="6549827D" w14:textId="53E4AB2A" w:rsidR="0096543A" w:rsidRPr="004A6CB4" w:rsidRDefault="0096543A" w:rsidP="0096543A">
      <w:pPr>
        <w:pStyle w:val="western"/>
        <w:spacing w:before="0" w:beforeAutospacing="0" w:line="360" w:lineRule="auto"/>
        <w:ind w:right="11"/>
        <w:jc w:val="both"/>
        <w:rPr>
          <w:rFonts w:ascii="Verdana" w:hAnsi="Verdana"/>
          <w:b w:val="0"/>
          <w:bCs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3FAFD7" wp14:editId="7849BC65">
                <wp:simplePos x="0" y="0"/>
                <wp:positionH relativeFrom="column">
                  <wp:posOffset>-43815</wp:posOffset>
                </wp:positionH>
                <wp:positionV relativeFrom="paragraph">
                  <wp:posOffset>201930</wp:posOffset>
                </wp:positionV>
                <wp:extent cx="285750" cy="247650"/>
                <wp:effectExtent l="0" t="0" r="19050" b="19050"/>
                <wp:wrapNone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567FC" w14:textId="77777777" w:rsidR="0096543A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permStart w:id="827941325" w:edGrp="everyone"/>
                          </w:p>
                          <w:permEnd w:id="827941325"/>
                          <w:p w14:paraId="2A231D84" w14:textId="77777777" w:rsidR="0096543A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0302B2B" w14:textId="77777777" w:rsidR="0096543A" w:rsidRPr="00B96350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3FAFD7" id="_x0000_s1031" type="#_x0000_t202" style="position:absolute;left:0;text-align:left;margin-left:-3.45pt;margin-top:15.9pt;width:22.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">
                <v:textbox>
                  <w:txbxContent>
                    <w:p w14:paraId="637567FC" w14:textId="77777777" w:rsidR="0096543A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permStart w:id="827941325" w:edGrp="everyone"/>
                    </w:p>
                    <w:permEnd w:id="827941325"/>
                    <w:p w14:paraId="2A231D84" w14:textId="77777777" w:rsidR="0096543A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20302B2B" w14:textId="77777777" w:rsidR="0096543A" w:rsidRPr="00B96350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544EC">
        <w:rPr>
          <w:rFonts w:ascii="Verdana" w:hAnsi="Verdana"/>
          <w:sz w:val="20"/>
          <w:szCs w:val="20"/>
        </w:rPr>
        <w:t>5</w:t>
      </w:r>
      <w:r w:rsidRPr="004A6CB4">
        <w:rPr>
          <w:rFonts w:ascii="Verdana" w:hAnsi="Verdana"/>
          <w:sz w:val="20"/>
          <w:szCs w:val="20"/>
        </w:rPr>
        <w:t xml:space="preserve">.- </w:t>
      </w:r>
      <w:r w:rsidRPr="004A6CB4">
        <w:rPr>
          <w:rFonts w:ascii="Verdana" w:hAnsi="Verdana"/>
          <w:bCs w:val="0"/>
          <w:i/>
          <w:sz w:val="20"/>
          <w:szCs w:val="20"/>
        </w:rPr>
        <w:t>(Señale lo que proceda)</w:t>
      </w:r>
    </w:p>
    <w:p w14:paraId="501FE3EE" w14:textId="77777777" w:rsidR="0096543A" w:rsidRPr="004A6CB4" w:rsidRDefault="0096543A" w:rsidP="0096543A">
      <w:pPr>
        <w:pStyle w:val="western"/>
        <w:spacing w:before="0" w:beforeAutospacing="0" w:line="360" w:lineRule="auto"/>
        <w:ind w:left="426" w:right="11"/>
        <w:jc w:val="both"/>
        <w:rPr>
          <w:rFonts w:ascii="Verdana" w:hAnsi="Verdana"/>
          <w:b w:val="0"/>
          <w:bCs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sz w:val="20"/>
          <w:szCs w:val="20"/>
        </w:rPr>
        <w:t>Que no se ha producido ninguna variación en las condiciones y circunstancias que sirvieron de base para conceder la certificación del Registro Oficial de Licitadores y Empresas Clasificadas del Sector Público o el Registro de Contratistas y Empresas Clasificadas de la Comunitat Valenciana, incluida en su caso la clasificación.</w:t>
      </w:r>
    </w:p>
    <w:p w14:paraId="7277F83A" w14:textId="77777777" w:rsidR="0096543A" w:rsidRPr="004A6CB4" w:rsidRDefault="0096543A" w:rsidP="0096543A">
      <w:pPr>
        <w:pStyle w:val="western"/>
        <w:spacing w:before="0" w:beforeAutospacing="0" w:line="360" w:lineRule="auto"/>
        <w:ind w:left="426"/>
        <w:jc w:val="both"/>
        <w:rPr>
          <w:rFonts w:ascii="Verdana" w:hAnsi="Verdana"/>
          <w:b w:val="0"/>
          <w:bCs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CD611B" wp14:editId="451330BC">
                <wp:simplePos x="0" y="0"/>
                <wp:positionH relativeFrom="column">
                  <wp:posOffset>-43815</wp:posOffset>
                </wp:positionH>
                <wp:positionV relativeFrom="paragraph">
                  <wp:posOffset>198755</wp:posOffset>
                </wp:positionV>
                <wp:extent cx="285750" cy="247650"/>
                <wp:effectExtent l="0" t="0" r="19050" b="19050"/>
                <wp:wrapNone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8E004" w14:textId="77777777" w:rsidR="0096543A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permStart w:id="1918514962" w:edGrp="everyone"/>
                          </w:p>
                          <w:permEnd w:id="1918514962"/>
                          <w:p w14:paraId="70E6C966" w14:textId="77777777" w:rsidR="0096543A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0C946FD" w14:textId="77777777" w:rsidR="0096543A" w:rsidRPr="00B96350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D611B" id="_x0000_s1032" type="#_x0000_t202" style="position:absolute;left:0;text-align:left;margin-left:-3.45pt;margin-top:15.65pt;width:22.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">
                <v:textbox>
                  <w:txbxContent>
                    <w:p w14:paraId="30E8E004" w14:textId="77777777" w:rsidR="0096543A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permStart w:id="1918514962" w:edGrp="everyone"/>
                    </w:p>
                    <w:permEnd w:id="1918514962"/>
                    <w:p w14:paraId="70E6C966" w14:textId="77777777" w:rsidR="0096543A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60C946FD" w14:textId="77777777" w:rsidR="0096543A" w:rsidRPr="00B96350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7AAFF1" w14:textId="77777777" w:rsidR="0096543A" w:rsidRPr="004A6CB4" w:rsidRDefault="0096543A" w:rsidP="0096543A">
      <w:pPr>
        <w:pStyle w:val="western"/>
        <w:spacing w:before="0" w:beforeAutospacing="0" w:line="360" w:lineRule="auto"/>
        <w:ind w:left="426" w:right="11"/>
        <w:jc w:val="both"/>
        <w:rPr>
          <w:rFonts w:ascii="Verdana" w:hAnsi="Verdana"/>
          <w:b w:val="0"/>
          <w:bCs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sz w:val="20"/>
          <w:szCs w:val="20"/>
        </w:rPr>
        <w:t>Que sí se ha producido variación en las condiciones y circunstancias que sirvieron de base para conceder la certificación del Registro Oficial de Licitadores y Empresas Clasificadas del Sector Público o el Registro de Contratistas y Empresas Clasificadas de la Comunitat Valenciana, incluida en su caso la clasificación.</w:t>
      </w:r>
    </w:p>
    <w:p w14:paraId="20BCBFE4" w14:textId="77777777" w:rsidR="0096543A" w:rsidRPr="004A6CB4" w:rsidRDefault="0096543A" w:rsidP="0096543A">
      <w:pPr>
        <w:pStyle w:val="western"/>
        <w:shd w:val="clear" w:color="auto" w:fill="FFFFFF"/>
        <w:spacing w:before="0" w:beforeAutospacing="0" w:line="360" w:lineRule="auto"/>
        <w:jc w:val="both"/>
        <w:rPr>
          <w:rFonts w:ascii="Verdana" w:hAnsi="Verdana"/>
          <w:b w:val="0"/>
          <w:bCs w:val="0"/>
          <w:sz w:val="20"/>
          <w:szCs w:val="20"/>
        </w:rPr>
      </w:pPr>
    </w:p>
    <w:p w14:paraId="041A53BD" w14:textId="24A84FB2" w:rsidR="0096543A" w:rsidRPr="004A6CB4" w:rsidRDefault="0096543A" w:rsidP="0096543A">
      <w:pPr>
        <w:pStyle w:val="western"/>
        <w:shd w:val="clear" w:color="auto" w:fill="FFFFFF"/>
        <w:spacing w:before="0" w:beforeAutospacing="0" w:line="360" w:lineRule="auto"/>
        <w:jc w:val="both"/>
        <w:rPr>
          <w:rFonts w:ascii="Verdana" w:hAnsi="Verdana"/>
          <w:b w:val="0"/>
          <w:bCs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4173AB" wp14:editId="45FF12A8">
                <wp:simplePos x="0" y="0"/>
                <wp:positionH relativeFrom="column">
                  <wp:posOffset>-43815</wp:posOffset>
                </wp:positionH>
                <wp:positionV relativeFrom="paragraph">
                  <wp:posOffset>190500</wp:posOffset>
                </wp:positionV>
                <wp:extent cx="285750" cy="247650"/>
                <wp:effectExtent l="0" t="0" r="19050" b="19050"/>
                <wp:wrapNone/>
                <wp:docPr id="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0C632" w14:textId="77777777" w:rsidR="0096543A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permStart w:id="877090622" w:edGrp="everyone"/>
                          </w:p>
                          <w:permEnd w:id="877090622"/>
                          <w:p w14:paraId="5E9034EB" w14:textId="77777777" w:rsidR="0096543A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D4B0385" w14:textId="77777777" w:rsidR="0096543A" w:rsidRPr="00B96350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173AB" id="_x0000_s1033" type="#_x0000_t202" style="position:absolute;left:0;text-align:left;margin-left:-3.45pt;margin-top:15pt;width:22.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">
                <v:textbox>
                  <w:txbxContent>
                    <w:p w14:paraId="4010C632" w14:textId="77777777" w:rsidR="0096543A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permStart w:id="877090622" w:edGrp="everyone"/>
                    </w:p>
                    <w:permEnd w:id="877090622"/>
                    <w:p w14:paraId="5E9034EB" w14:textId="77777777" w:rsidR="0096543A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5D4B0385" w14:textId="77777777" w:rsidR="0096543A" w:rsidRPr="00B96350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544EC">
        <w:rPr>
          <w:rFonts w:ascii="Verdana" w:hAnsi="Verdana"/>
          <w:sz w:val="20"/>
          <w:szCs w:val="20"/>
        </w:rPr>
        <w:t>6</w:t>
      </w:r>
      <w:r w:rsidRPr="004A6CB4">
        <w:rPr>
          <w:rFonts w:ascii="Verdana" w:hAnsi="Verdana"/>
          <w:sz w:val="20"/>
          <w:szCs w:val="20"/>
        </w:rPr>
        <w:t xml:space="preserve">.- </w:t>
      </w:r>
      <w:r w:rsidRPr="004A6CB4">
        <w:rPr>
          <w:rFonts w:ascii="Verdana" w:hAnsi="Verdana"/>
          <w:bCs w:val="0"/>
          <w:i/>
          <w:sz w:val="20"/>
          <w:szCs w:val="20"/>
        </w:rPr>
        <w:t>(Señale lo que proceda)</w:t>
      </w:r>
      <w:r w:rsidRPr="004A6CB4">
        <w:rPr>
          <w:rFonts w:ascii="Verdana" w:hAnsi="Verdana"/>
          <w:b w:val="0"/>
          <w:bCs w:val="0"/>
          <w:sz w:val="20"/>
          <w:szCs w:val="20"/>
        </w:rPr>
        <w:t>:</w:t>
      </w:r>
    </w:p>
    <w:p w14:paraId="010B3F33" w14:textId="652040DE" w:rsidR="0096543A" w:rsidRPr="004A6CB4" w:rsidRDefault="0096543A" w:rsidP="0096543A">
      <w:pPr>
        <w:pStyle w:val="western"/>
        <w:shd w:val="clear" w:color="auto" w:fill="FFFFFF"/>
        <w:spacing w:before="0" w:beforeAutospacing="0" w:line="360" w:lineRule="auto"/>
        <w:ind w:left="426"/>
        <w:jc w:val="both"/>
        <w:rPr>
          <w:rFonts w:ascii="Verdana" w:hAnsi="Verdana"/>
          <w:b w:val="0"/>
          <w:bCs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sz w:val="20"/>
          <w:szCs w:val="20"/>
        </w:rPr>
        <w:lastRenderedPageBreak/>
        <w:t>Cumple con la obligación de tener empleados, durante la vigencia del contrato, trabajadores discapacitados en un 2 por 100, al menos, de la plantilla de la empresa, si esta alcanza un número de 50 o más trabajadores y el contratista está sujeto a tal obligación, de acuerdo con el artículo 42.1 del Real Decreto Legislativo 1/2013, de 29 de noviembre, Texto Refundido de la Ley General de derechos de las personas con discapacidad y de su inclusión social.</w:t>
      </w:r>
    </w:p>
    <w:p w14:paraId="27842A39" w14:textId="4F55A977" w:rsidR="0096543A" w:rsidRPr="004A6CB4" w:rsidRDefault="0096543A" w:rsidP="00B63D86">
      <w:pPr>
        <w:pStyle w:val="western"/>
        <w:shd w:val="clear" w:color="auto" w:fill="FFFFFF"/>
        <w:spacing w:before="0" w:beforeAutospacing="0" w:line="360" w:lineRule="auto"/>
        <w:ind w:left="426"/>
        <w:jc w:val="both"/>
        <w:rPr>
          <w:rFonts w:ascii="Verdana" w:hAnsi="Verdana"/>
          <w:b w:val="0"/>
          <w:bCs w:val="0"/>
          <w:spacing w:val="-4"/>
          <w:sz w:val="20"/>
          <w:szCs w:val="20"/>
        </w:rPr>
      </w:pPr>
      <w:r w:rsidRPr="004A6CB4">
        <w:rPr>
          <w:rFonts w:ascii="Verdana" w:hAnsi="Verdana"/>
          <w:b w:val="0"/>
          <w:bCs w:val="0"/>
          <w:spacing w:val="-4"/>
          <w:sz w:val="20"/>
          <w:szCs w:val="20"/>
        </w:rPr>
        <w:t xml:space="preserve">El número global de trabajadores de plantilla asciende a </w:t>
      </w:r>
      <w:permStart w:id="253101956" w:edGrp="everyone"/>
      <w:r w:rsidR="00741AF6" w:rsidRPr="004A6CB4">
        <w:rPr>
          <w:rFonts w:ascii="Verdana" w:hAnsi="Verdana"/>
          <w:b w:val="0"/>
          <w:bCs w:val="0"/>
          <w:sz w:val="20"/>
          <w:szCs w:val="20"/>
        </w:rPr>
        <w:t>............</w:t>
      </w:r>
      <w:permEnd w:id="253101956"/>
      <w:r w:rsidRPr="004A6CB4">
        <w:rPr>
          <w:rFonts w:ascii="Verdana" w:hAnsi="Verdana"/>
          <w:b w:val="0"/>
          <w:bCs w:val="0"/>
          <w:spacing w:val="-4"/>
          <w:sz w:val="20"/>
          <w:szCs w:val="20"/>
        </w:rPr>
        <w:t xml:space="preserve">  y el número particular de de trabajadores con discapacidad en la misma asciende a </w:t>
      </w:r>
      <w:permStart w:id="2009488803" w:edGrp="everyone"/>
      <w:r w:rsidR="00741AF6" w:rsidRPr="004A6CB4">
        <w:rPr>
          <w:rFonts w:ascii="Verdana" w:hAnsi="Verdana"/>
          <w:b w:val="0"/>
          <w:bCs w:val="0"/>
          <w:sz w:val="20"/>
          <w:szCs w:val="20"/>
        </w:rPr>
        <w:t>....</w:t>
      </w:r>
      <w:r w:rsidR="00741AF6">
        <w:rPr>
          <w:rFonts w:ascii="Verdana" w:hAnsi="Verdana"/>
          <w:b w:val="0"/>
          <w:bCs w:val="0"/>
          <w:sz w:val="20"/>
          <w:szCs w:val="20"/>
        </w:rPr>
        <w:t>.</w:t>
      </w:r>
      <w:r w:rsidR="00741AF6">
        <w:t xml:space="preserve"> </w:t>
      </w:r>
      <w:r w:rsidR="00741AF6" w:rsidRPr="004A6CB4">
        <w:rPr>
          <w:rFonts w:ascii="Verdana" w:hAnsi="Verdana"/>
          <w:b w:val="0"/>
          <w:bCs w:val="0"/>
          <w:sz w:val="20"/>
          <w:szCs w:val="20"/>
        </w:rPr>
        <w:t>......</w:t>
      </w:r>
      <w:permEnd w:id="2009488803"/>
      <w:r w:rsidRPr="004A6CB4">
        <w:rPr>
          <w:rFonts w:ascii="Verdana" w:hAnsi="Verdana"/>
          <w:b w:val="0"/>
          <w:bCs w:val="0"/>
          <w:spacing w:val="-4"/>
          <w:sz w:val="20"/>
          <w:szCs w:val="20"/>
        </w:rPr>
        <w:t>, lo que se acredita aportando certificado de la empresa en el que conste el número de trabajadores de plantilla y copia básica de los contratos celebrados con trabajadores discapacitados, en los términos previstos en el artículo 8.3 del Estatuto de los Trabajadores. </w:t>
      </w:r>
    </w:p>
    <w:p w14:paraId="14548402" w14:textId="77777777" w:rsidR="0096543A" w:rsidRPr="004A6CB4" w:rsidRDefault="0096543A" w:rsidP="0096543A">
      <w:pPr>
        <w:pStyle w:val="western"/>
        <w:shd w:val="clear" w:color="auto" w:fill="FFFFFF"/>
        <w:spacing w:before="0" w:beforeAutospacing="0" w:line="360" w:lineRule="auto"/>
        <w:ind w:left="1066" w:right="-28" w:hanging="363"/>
        <w:jc w:val="both"/>
        <w:rPr>
          <w:rFonts w:ascii="Verdana" w:hAnsi="Verdana"/>
          <w:b w:val="0"/>
          <w:bCs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7B7EF6" wp14:editId="4DC28B98">
                <wp:simplePos x="0" y="0"/>
                <wp:positionH relativeFrom="column">
                  <wp:posOffset>-43815</wp:posOffset>
                </wp:positionH>
                <wp:positionV relativeFrom="paragraph">
                  <wp:posOffset>184150</wp:posOffset>
                </wp:positionV>
                <wp:extent cx="285750" cy="247650"/>
                <wp:effectExtent l="0" t="0" r="19050" b="19050"/>
                <wp:wrapNone/>
                <wp:docPr id="2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EFE943" w14:textId="77777777" w:rsidR="0096543A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permStart w:id="1369912458" w:edGrp="everyone"/>
                          </w:p>
                          <w:permEnd w:id="1369912458"/>
                          <w:p w14:paraId="2CD48B21" w14:textId="77777777" w:rsidR="0096543A" w:rsidRPr="00B96350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B7EF6" id="_x0000_s1034" type="#_x0000_t202" style="position:absolute;left:0;text-align:left;margin-left:-3.45pt;margin-top:14.5pt;width:22.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">
                <v:textbox>
                  <w:txbxContent>
                    <w:p w14:paraId="36EFE943" w14:textId="77777777" w:rsidR="0096543A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permStart w:id="1369912458" w:edGrp="everyone"/>
                    </w:p>
                    <w:permEnd w:id="1369912458"/>
                    <w:p w14:paraId="2CD48B21" w14:textId="77777777" w:rsidR="0096543A" w:rsidRPr="00B96350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5901A8" w14:textId="77777777" w:rsidR="0096543A" w:rsidRPr="004A6CB4" w:rsidRDefault="0096543A" w:rsidP="0096543A">
      <w:pPr>
        <w:pStyle w:val="western"/>
        <w:shd w:val="clear" w:color="auto" w:fill="FFFFFF"/>
        <w:spacing w:before="0" w:beforeAutospacing="0" w:line="360" w:lineRule="auto"/>
        <w:ind w:left="426" w:right="-28"/>
        <w:jc w:val="both"/>
        <w:rPr>
          <w:rFonts w:ascii="Verdana" w:hAnsi="Verdana"/>
          <w:b w:val="0"/>
          <w:bCs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sz w:val="20"/>
          <w:szCs w:val="20"/>
        </w:rPr>
        <w:t xml:space="preserve">No tiene la obligación de tener empleados a trabajadores discapacitados, al no alcanzar la empresa un número de 50 trabajadores. </w:t>
      </w:r>
    </w:p>
    <w:p w14:paraId="36A13959" w14:textId="477276D2" w:rsidR="0096543A" w:rsidRPr="004A6CB4" w:rsidRDefault="0096543A" w:rsidP="0096543A">
      <w:pPr>
        <w:pStyle w:val="western"/>
        <w:shd w:val="clear" w:color="auto" w:fill="FFFFFF"/>
        <w:spacing w:before="0" w:beforeAutospacing="0" w:line="360" w:lineRule="auto"/>
        <w:ind w:left="426" w:right="-28"/>
        <w:jc w:val="both"/>
        <w:rPr>
          <w:rFonts w:ascii="Verdana" w:hAnsi="Verdana"/>
          <w:b w:val="0"/>
          <w:bCs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721319" wp14:editId="2253677F">
                <wp:simplePos x="0" y="0"/>
                <wp:positionH relativeFrom="column">
                  <wp:posOffset>-53340</wp:posOffset>
                </wp:positionH>
                <wp:positionV relativeFrom="paragraph">
                  <wp:posOffset>179070</wp:posOffset>
                </wp:positionV>
                <wp:extent cx="285750" cy="247650"/>
                <wp:effectExtent l="0" t="0" r="19050" b="19050"/>
                <wp:wrapNone/>
                <wp:docPr id="1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228EB7" w14:textId="77777777" w:rsidR="0096543A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permStart w:id="1344889971" w:edGrp="everyone"/>
                          </w:p>
                          <w:permEnd w:id="1344889971"/>
                          <w:p w14:paraId="26C9F20D" w14:textId="77777777" w:rsidR="0096543A" w:rsidRPr="00B96350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721319" id="_x0000_s1035" type="#_x0000_t202" style="position:absolute;left:0;text-align:left;margin-left:-4.2pt;margin-top:14.1pt;width:22.5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">
                <v:textbox>
                  <w:txbxContent>
                    <w:p w14:paraId="76228EB7" w14:textId="77777777" w:rsidR="0096543A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permStart w:id="1344889971" w:edGrp="everyone"/>
                    </w:p>
                    <w:permEnd w:id="1344889971"/>
                    <w:p w14:paraId="26C9F20D" w14:textId="77777777" w:rsidR="0096543A" w:rsidRPr="00B96350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221ED13" w14:textId="23095CE0" w:rsidR="0096543A" w:rsidRDefault="0096543A" w:rsidP="0096543A">
      <w:pPr>
        <w:pStyle w:val="western"/>
        <w:shd w:val="clear" w:color="auto" w:fill="FFFFFF"/>
        <w:spacing w:before="0" w:beforeAutospacing="0" w:line="360" w:lineRule="auto"/>
        <w:ind w:left="426" w:right="-28"/>
        <w:jc w:val="both"/>
        <w:rPr>
          <w:rFonts w:ascii="Verdana" w:hAnsi="Verdana"/>
          <w:b w:val="0"/>
          <w:bCs w:val="0"/>
          <w:spacing w:val="-4"/>
          <w:sz w:val="20"/>
          <w:szCs w:val="20"/>
        </w:rPr>
      </w:pPr>
      <w:r w:rsidRPr="004A6CB4">
        <w:rPr>
          <w:rFonts w:ascii="Verdana" w:hAnsi="Verdana"/>
          <w:b w:val="0"/>
          <w:bCs w:val="0"/>
          <w:sz w:val="20"/>
          <w:szCs w:val="20"/>
        </w:rPr>
        <w:t xml:space="preserve">Aunque alcanza la empresa un número de 50 o más trabajadores, excepcionalmente está exenta de la obligación de reservar una cuota de puestos de trabajo para personas con discapacidad, de acuerdo con el artículo </w:t>
      </w:r>
      <w:r w:rsidRPr="004A6CB4">
        <w:rPr>
          <w:rFonts w:ascii="Verdana" w:hAnsi="Verdana"/>
          <w:b w:val="0"/>
          <w:bCs w:val="0"/>
          <w:spacing w:val="-4"/>
          <w:sz w:val="20"/>
          <w:szCs w:val="20"/>
        </w:rPr>
        <w:t>42.1 del Real Decreto Legislativo 1/2013, de 29 de noviembre, Texto Refundido de la Ley General de derechos de las personas con discapacidad y de su inclusión social, y c</w:t>
      </w:r>
      <w:r w:rsidRPr="004A6CB4">
        <w:rPr>
          <w:rFonts w:ascii="Verdana" w:hAnsi="Verdana"/>
          <w:b w:val="0"/>
          <w:bCs w:val="0"/>
          <w:sz w:val="20"/>
          <w:szCs w:val="20"/>
        </w:rPr>
        <w:t>umple con las medidas alternativas de los artículos 2 y 3 del RD 364/2005, de 8 de abril</w:t>
      </w:r>
      <w:r w:rsidRPr="004A6CB4">
        <w:rPr>
          <w:rFonts w:ascii="Verdana" w:hAnsi="Verdana"/>
          <w:b w:val="0"/>
          <w:bCs w:val="0"/>
          <w:spacing w:val="-4"/>
          <w:sz w:val="20"/>
          <w:szCs w:val="20"/>
        </w:rPr>
        <w:t>. Para acreditar este extremo se adjunta:</w:t>
      </w:r>
    </w:p>
    <w:p w14:paraId="393CB32D" w14:textId="11A3805F" w:rsidR="004E4B4B" w:rsidRDefault="004E4B4B" w:rsidP="004E4B4B">
      <w:pPr>
        <w:pStyle w:val="western"/>
        <w:numPr>
          <w:ilvl w:val="0"/>
          <w:numId w:val="23"/>
        </w:numPr>
        <w:shd w:val="clear" w:color="auto" w:fill="FFFFFF"/>
        <w:spacing w:before="0" w:beforeAutospacing="0" w:line="360" w:lineRule="auto"/>
        <w:ind w:right="-28"/>
        <w:jc w:val="both"/>
        <w:rPr>
          <w:rFonts w:ascii="Verdana" w:hAnsi="Verdana"/>
          <w:b w:val="0"/>
          <w:bCs w:val="0"/>
          <w:spacing w:val="-4"/>
          <w:sz w:val="20"/>
          <w:szCs w:val="20"/>
        </w:rPr>
      </w:pPr>
      <w:r>
        <w:rPr>
          <w:rFonts w:ascii="Verdana" w:hAnsi="Verdana"/>
          <w:b w:val="0"/>
          <w:bCs w:val="0"/>
          <w:spacing w:val="-4"/>
          <w:sz w:val="20"/>
          <w:szCs w:val="20"/>
        </w:rPr>
        <w:t>Una copia del certificado de excepcionalidad en vigor.</w:t>
      </w:r>
    </w:p>
    <w:p w14:paraId="48807CA6" w14:textId="00BCE591" w:rsidR="004E4B4B" w:rsidRPr="004A6CB4" w:rsidRDefault="004E4B4B" w:rsidP="004E4B4B">
      <w:pPr>
        <w:pStyle w:val="western"/>
        <w:numPr>
          <w:ilvl w:val="0"/>
          <w:numId w:val="23"/>
        </w:numPr>
        <w:shd w:val="clear" w:color="auto" w:fill="FFFFFF"/>
        <w:spacing w:before="0" w:beforeAutospacing="0" w:line="360" w:lineRule="auto"/>
        <w:ind w:right="-28"/>
        <w:jc w:val="both"/>
        <w:rPr>
          <w:rFonts w:ascii="Verdana" w:hAnsi="Verdana"/>
          <w:b w:val="0"/>
          <w:bCs w:val="0"/>
          <w:spacing w:val="-4"/>
          <w:sz w:val="20"/>
          <w:szCs w:val="20"/>
        </w:rPr>
      </w:pPr>
      <w:r>
        <w:rPr>
          <w:rFonts w:ascii="Verdana" w:hAnsi="Verdana"/>
          <w:b w:val="0"/>
          <w:bCs w:val="0"/>
          <w:spacing w:val="-4"/>
          <w:sz w:val="20"/>
          <w:szCs w:val="20"/>
        </w:rPr>
        <w:t>Documentos acreditativos del cumplimiento de las medidas alternativas durante la vigencia del certificado de excepcionalidad.</w:t>
      </w:r>
    </w:p>
    <w:p w14:paraId="21E88205" w14:textId="77777777" w:rsidR="00B63D86" w:rsidRPr="004A6CB4" w:rsidRDefault="00B63D86" w:rsidP="0096543A">
      <w:pPr>
        <w:pStyle w:val="western"/>
        <w:shd w:val="clear" w:color="auto" w:fill="FFFFFF"/>
        <w:spacing w:before="0" w:beforeAutospacing="0" w:line="360" w:lineRule="auto"/>
        <w:ind w:left="426" w:right="-28"/>
        <w:jc w:val="both"/>
        <w:rPr>
          <w:rFonts w:ascii="Verdana" w:hAnsi="Verdana"/>
          <w:b w:val="0"/>
          <w:bCs w:val="0"/>
          <w:sz w:val="20"/>
          <w:szCs w:val="20"/>
        </w:rPr>
      </w:pPr>
    </w:p>
    <w:p w14:paraId="06EF8C9B" w14:textId="12B9FEF9" w:rsidR="00B63D86" w:rsidRPr="004A6CB4" w:rsidRDefault="001544EC" w:rsidP="0096543A">
      <w:pPr>
        <w:pStyle w:val="western"/>
        <w:spacing w:before="0" w:beforeAutospacing="0" w:line="360" w:lineRule="auto"/>
        <w:jc w:val="both"/>
        <w:rPr>
          <w:rFonts w:ascii="Verdana" w:hAnsi="Verdana"/>
          <w:b w:val="0"/>
          <w:bCs w:val="0"/>
          <w:spacing w:val="-2"/>
          <w:sz w:val="20"/>
          <w:szCs w:val="20"/>
          <w:shd w:val="clear" w:color="auto" w:fill="FFFFFF"/>
        </w:rPr>
      </w:pPr>
      <w:r>
        <w:rPr>
          <w:rFonts w:ascii="Verdana" w:hAnsi="Verdana"/>
          <w:spacing w:val="-2"/>
          <w:sz w:val="20"/>
          <w:szCs w:val="20"/>
          <w:shd w:val="clear" w:color="auto" w:fill="FFFFFF"/>
        </w:rPr>
        <w:t>7</w:t>
      </w:r>
      <w:r w:rsidR="0096543A" w:rsidRPr="004A6CB4">
        <w:rPr>
          <w:rFonts w:ascii="Verdana" w:hAnsi="Verdana"/>
          <w:spacing w:val="-2"/>
          <w:sz w:val="20"/>
          <w:szCs w:val="20"/>
          <w:shd w:val="clear" w:color="auto" w:fill="FFFFFF"/>
        </w:rPr>
        <w:t>.-</w:t>
      </w:r>
      <w:r w:rsidR="0096543A" w:rsidRPr="004A6CB4">
        <w:rPr>
          <w:rFonts w:ascii="Verdana" w:hAnsi="Verdana"/>
          <w:b w:val="0"/>
          <w:bCs w:val="0"/>
          <w:spacing w:val="-2"/>
          <w:sz w:val="20"/>
          <w:szCs w:val="20"/>
          <w:shd w:val="clear" w:color="auto" w:fill="FFFFFF"/>
        </w:rPr>
        <w:t xml:space="preserve"> </w:t>
      </w:r>
      <w:r w:rsidR="00B63D86" w:rsidRPr="004A6CB4">
        <w:rPr>
          <w:rFonts w:ascii="Verdana" w:hAnsi="Verdana"/>
          <w:b w:val="0"/>
          <w:spacing w:val="-4"/>
          <w:sz w:val="20"/>
          <w:szCs w:val="20"/>
        </w:rPr>
        <w:t>Que de conformidad con el artículo 45 de la Ley Orgánica 3/2007, de 22 de marzo, de igualdad efectiva entre hombre y mujeres</w:t>
      </w:r>
      <w:r w:rsidR="00B63D86" w:rsidRPr="004A6CB4">
        <w:rPr>
          <w:rFonts w:ascii="Verdana" w:hAnsi="Verdana"/>
          <w:b w:val="0"/>
          <w:sz w:val="20"/>
          <w:szCs w:val="20"/>
        </w:rPr>
        <w:t>,</w:t>
      </w:r>
    </w:p>
    <w:p w14:paraId="03594A5B" w14:textId="77777777" w:rsidR="00B63D86" w:rsidRPr="004A6CB4" w:rsidRDefault="00B63D86" w:rsidP="00B63D86">
      <w:pPr>
        <w:rPr>
          <w:rFonts w:ascii="Verdana" w:hAnsi="Verdana"/>
          <w:sz w:val="20"/>
          <w:szCs w:val="20"/>
        </w:rPr>
      </w:pPr>
      <w:r w:rsidRPr="004A6CB4">
        <w:rPr>
          <w:rFonts w:ascii="Verdana" w:hAnsi="Verdana"/>
          <w:bCs/>
          <w:noProof/>
          <w:sz w:val="20"/>
          <w:szCs w:val="20"/>
          <w:highlight w:val="yellow"/>
          <w:lang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7B3731" wp14:editId="0F010D40">
                <wp:simplePos x="0" y="0"/>
                <wp:positionH relativeFrom="column">
                  <wp:posOffset>-43815</wp:posOffset>
                </wp:positionH>
                <wp:positionV relativeFrom="paragraph">
                  <wp:posOffset>102870</wp:posOffset>
                </wp:positionV>
                <wp:extent cx="285750" cy="247650"/>
                <wp:effectExtent l="0" t="0" r="19050" b="19050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DBE913" w14:textId="77777777" w:rsidR="00B63D86" w:rsidRDefault="00B63D86" w:rsidP="00B63D86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permStart w:id="1688344159" w:edGrp="everyone"/>
                          </w:p>
                          <w:permEnd w:id="1688344159"/>
                          <w:p w14:paraId="058967A1" w14:textId="77777777" w:rsidR="00B63D86" w:rsidRPr="00B96350" w:rsidRDefault="00B63D86" w:rsidP="00B63D86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B3731" id="_x0000_s1036" type="#_x0000_t202" style="position:absolute;margin-left:-3.45pt;margin-top:8.1pt;width:22.5pt;height:1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">
                <v:textbox>
                  <w:txbxContent>
                    <w:p w14:paraId="6EDBE913" w14:textId="77777777" w:rsidR="00B63D86" w:rsidRDefault="00B63D86" w:rsidP="00B63D86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permStart w:id="1688344159" w:edGrp="everyone"/>
                    </w:p>
                    <w:permEnd w:id="1688344159"/>
                    <w:p w14:paraId="058967A1" w14:textId="77777777" w:rsidR="00B63D86" w:rsidRPr="00B96350" w:rsidRDefault="00B63D86" w:rsidP="00B63D86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8647BF" w14:textId="77777777" w:rsidR="00B63D86" w:rsidRPr="004A6CB4" w:rsidRDefault="00B63D86" w:rsidP="00B63D86">
      <w:pPr>
        <w:pStyle w:val="Textbody"/>
        <w:spacing w:after="0" w:line="240" w:lineRule="auto"/>
        <w:ind w:left="425"/>
        <w:jc w:val="both"/>
        <w:rPr>
          <w:rFonts w:ascii="Verdana" w:hAnsi="Verdana"/>
          <w:color w:val="000000"/>
          <w:sz w:val="20"/>
          <w:szCs w:val="20"/>
        </w:rPr>
      </w:pPr>
      <w:r w:rsidRPr="004A6CB4">
        <w:rPr>
          <w:rFonts w:ascii="Verdana" w:hAnsi="Verdana"/>
          <w:bCs/>
          <w:color w:val="000000"/>
          <w:sz w:val="20"/>
          <w:szCs w:val="20"/>
        </w:rPr>
        <w:t>La empresa es de menos de 50 personas trabajadoras.</w:t>
      </w:r>
    </w:p>
    <w:p w14:paraId="31FAE915" w14:textId="6AEA5023" w:rsidR="00B63D86" w:rsidRPr="004A6CB4" w:rsidRDefault="004A6CB4" w:rsidP="00B63D86">
      <w:pPr>
        <w:pStyle w:val="Textbody"/>
        <w:spacing w:after="31"/>
        <w:ind w:left="426"/>
        <w:jc w:val="both"/>
        <w:rPr>
          <w:rFonts w:ascii="Verdana" w:hAnsi="Verdana"/>
          <w:bCs/>
          <w:color w:val="000000"/>
          <w:sz w:val="20"/>
          <w:szCs w:val="20"/>
        </w:rPr>
      </w:pPr>
      <w:r w:rsidRPr="004A6CB4">
        <w:rPr>
          <w:rFonts w:ascii="Verdana" w:hAnsi="Verdana"/>
          <w:b/>
          <w:bCs/>
          <w:noProof/>
          <w:sz w:val="20"/>
          <w:szCs w:val="20"/>
          <w:highlight w:val="yellow"/>
          <w:lang w:eastAsia="es-ES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B0EEC4" wp14:editId="523CF28E">
                <wp:simplePos x="0" y="0"/>
                <wp:positionH relativeFrom="column">
                  <wp:posOffset>-43815</wp:posOffset>
                </wp:positionH>
                <wp:positionV relativeFrom="paragraph">
                  <wp:posOffset>214630</wp:posOffset>
                </wp:positionV>
                <wp:extent cx="285750" cy="247650"/>
                <wp:effectExtent l="0" t="0" r="19050" b="19050"/>
                <wp:wrapNone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1C1DF" w14:textId="77777777" w:rsidR="00B63D86" w:rsidRDefault="00B63D86" w:rsidP="00B63D86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permStart w:id="1420777876" w:edGrp="everyone"/>
                          </w:p>
                          <w:permEnd w:id="1420777876"/>
                          <w:p w14:paraId="79E76A9D" w14:textId="77777777" w:rsidR="00B63D86" w:rsidRPr="00B96350" w:rsidRDefault="00B63D86" w:rsidP="00B63D86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0EEC4" id="_x0000_s1037" type="#_x0000_t202" style="position:absolute;left:0;text-align:left;margin-left:-3.45pt;margin-top:16.9pt;width:22.5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">
                <v:textbox>
                  <w:txbxContent>
                    <w:p w14:paraId="7231C1DF" w14:textId="77777777" w:rsidR="00B63D86" w:rsidRDefault="00B63D86" w:rsidP="00B63D86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permStart w:id="1420777876" w:edGrp="everyone"/>
                    </w:p>
                    <w:permEnd w:id="1420777876"/>
                    <w:p w14:paraId="79E76A9D" w14:textId="77777777" w:rsidR="00B63D86" w:rsidRPr="00B96350" w:rsidRDefault="00B63D86" w:rsidP="00B63D86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124FEC" w14:textId="4ABBA027" w:rsidR="00B63D86" w:rsidRPr="004A6CB4" w:rsidRDefault="00B63D86" w:rsidP="00B63D86">
      <w:pPr>
        <w:pStyle w:val="Textbody"/>
        <w:spacing w:after="31"/>
        <w:ind w:left="426"/>
        <w:jc w:val="both"/>
        <w:rPr>
          <w:rFonts w:ascii="Verdana" w:hAnsi="Verdana"/>
          <w:bCs/>
          <w:color w:val="000000"/>
          <w:sz w:val="20"/>
          <w:szCs w:val="20"/>
        </w:rPr>
      </w:pPr>
      <w:r w:rsidRPr="004A6CB4">
        <w:rPr>
          <w:rFonts w:ascii="Verdana" w:hAnsi="Verdana"/>
          <w:bCs/>
          <w:color w:val="000000"/>
          <w:sz w:val="20"/>
          <w:szCs w:val="20"/>
        </w:rPr>
        <w:t>La empresa es de 50 o mas trabajadores y CUMPLE con la obligación de contar con un plan de igualdad</w:t>
      </w:r>
      <w:r w:rsidR="00011F0A">
        <w:rPr>
          <w:rFonts w:ascii="Verdana" w:hAnsi="Verdana"/>
          <w:bCs/>
          <w:color w:val="000000"/>
          <w:sz w:val="20"/>
          <w:szCs w:val="20"/>
        </w:rPr>
        <w:t xml:space="preserve"> conforme a lo dispuesto en el artículo 45 de la Ley Orgánica 3/2007, de 22 de maro, para la igualdad de mujeres y hombres</w:t>
      </w:r>
      <w:r w:rsidRPr="004A6CB4">
        <w:rPr>
          <w:rFonts w:ascii="Verdana" w:hAnsi="Verdana"/>
          <w:bCs/>
          <w:color w:val="000000"/>
          <w:sz w:val="20"/>
          <w:szCs w:val="20"/>
        </w:rPr>
        <w:t>.</w:t>
      </w:r>
    </w:p>
    <w:p w14:paraId="18517755" w14:textId="77777777" w:rsidR="00B63D86" w:rsidRPr="004A6CB4" w:rsidRDefault="00B63D86" w:rsidP="0096543A">
      <w:pPr>
        <w:pStyle w:val="western"/>
        <w:spacing w:before="0" w:beforeAutospacing="0" w:line="360" w:lineRule="auto"/>
        <w:jc w:val="both"/>
        <w:rPr>
          <w:rFonts w:ascii="Verdana" w:hAnsi="Verdana"/>
          <w:b w:val="0"/>
          <w:bCs w:val="0"/>
          <w:spacing w:val="-2"/>
          <w:sz w:val="20"/>
          <w:szCs w:val="20"/>
          <w:shd w:val="clear" w:color="auto" w:fill="FFFFFF"/>
        </w:rPr>
      </w:pPr>
    </w:p>
    <w:p w14:paraId="4872924B" w14:textId="77777777" w:rsidR="0096543A" w:rsidRPr="004A6CB4" w:rsidRDefault="0096543A" w:rsidP="0096543A">
      <w:pPr>
        <w:pStyle w:val="western"/>
        <w:spacing w:before="0" w:beforeAutospacing="0" w:line="360" w:lineRule="auto"/>
        <w:jc w:val="both"/>
        <w:rPr>
          <w:rFonts w:ascii="Verdana" w:hAnsi="Verdana"/>
          <w:b w:val="0"/>
          <w:bCs w:val="0"/>
          <w:sz w:val="20"/>
          <w:szCs w:val="20"/>
        </w:rPr>
      </w:pPr>
    </w:p>
    <w:p w14:paraId="3C0CB2A1" w14:textId="1749966E" w:rsidR="004A6CB4" w:rsidRPr="004A6CB4" w:rsidRDefault="001544EC" w:rsidP="004A6CB4">
      <w:pPr>
        <w:pStyle w:val="western"/>
        <w:spacing w:before="0" w:beforeAutospacing="0" w:line="360" w:lineRule="auto"/>
        <w:jc w:val="both"/>
        <w:rPr>
          <w:rFonts w:ascii="Verdana" w:hAnsi="Verdana"/>
          <w:b w:val="0"/>
          <w:bCs w:val="0"/>
          <w:i/>
          <w:spacing w:val="-2"/>
          <w:sz w:val="20"/>
          <w:szCs w:val="20"/>
          <w:shd w:val="clear" w:color="auto" w:fill="FFFFFF"/>
        </w:rPr>
      </w:pPr>
      <w:r>
        <w:rPr>
          <w:rFonts w:ascii="Verdana" w:hAnsi="Verdana"/>
          <w:spacing w:val="-2"/>
          <w:sz w:val="20"/>
          <w:szCs w:val="20"/>
          <w:shd w:val="clear" w:color="auto" w:fill="FFFFFF"/>
        </w:rPr>
        <w:t>8</w:t>
      </w:r>
      <w:r w:rsidR="0096543A" w:rsidRPr="004A6CB4">
        <w:rPr>
          <w:rFonts w:ascii="Verdana" w:hAnsi="Verdana"/>
          <w:spacing w:val="-2"/>
          <w:sz w:val="20"/>
          <w:szCs w:val="20"/>
          <w:shd w:val="clear" w:color="auto" w:fill="FFFFFF"/>
        </w:rPr>
        <w:t>.-</w:t>
      </w:r>
      <w:r w:rsidR="0096543A" w:rsidRPr="004A6CB4">
        <w:rPr>
          <w:rFonts w:ascii="Verdana" w:hAnsi="Verdana"/>
          <w:b w:val="0"/>
          <w:bCs w:val="0"/>
          <w:spacing w:val="-2"/>
          <w:sz w:val="20"/>
          <w:szCs w:val="20"/>
          <w:shd w:val="clear" w:color="auto" w:fill="FFFFFF"/>
        </w:rPr>
        <w:t xml:space="preserve"> </w:t>
      </w:r>
      <w:r w:rsidR="004A6CB4" w:rsidRPr="004A6CB4">
        <w:rPr>
          <w:rFonts w:ascii="Verdana" w:hAnsi="Verdana"/>
          <w:b w:val="0"/>
          <w:bCs w:val="0"/>
          <w:sz w:val="20"/>
          <w:szCs w:val="20"/>
        </w:rPr>
        <w:t xml:space="preserve">INCLÚYASE ESTA DECLARACIÓN </w:t>
      </w:r>
      <w:r w:rsidR="004A6CB4" w:rsidRPr="004A6CB4">
        <w:rPr>
          <w:rFonts w:ascii="Verdana" w:hAnsi="Verdana"/>
          <w:b w:val="0"/>
          <w:bCs w:val="0"/>
          <w:spacing w:val="-2"/>
          <w:sz w:val="20"/>
          <w:szCs w:val="20"/>
          <w:shd w:val="clear" w:color="auto" w:fill="FFFFFF"/>
        </w:rPr>
        <w:t>SÓLO EN CASO DE EMPRESAS LICITADORAS EXTRANJERAS.</w:t>
      </w:r>
    </w:p>
    <w:p w14:paraId="4E2D9E08" w14:textId="77777777" w:rsidR="004A6CB4" w:rsidRPr="004A6CB4" w:rsidRDefault="004A6CB4" w:rsidP="004A6CB4">
      <w:pPr>
        <w:pStyle w:val="western"/>
        <w:shd w:val="clear" w:color="auto" w:fill="FFFFFF"/>
        <w:spacing w:before="0" w:beforeAutospacing="0" w:line="360" w:lineRule="auto"/>
        <w:jc w:val="both"/>
        <w:rPr>
          <w:rFonts w:ascii="Verdana" w:hAnsi="Verdana"/>
          <w:b w:val="0"/>
          <w:bCs w:val="0"/>
          <w:spacing w:val="-2"/>
          <w:sz w:val="20"/>
          <w:szCs w:val="20"/>
          <w:shd w:val="clear" w:color="auto" w:fill="FFFFFF"/>
        </w:rPr>
      </w:pPr>
      <w:r w:rsidRPr="004A6CB4">
        <w:rPr>
          <w:rFonts w:ascii="Verdana" w:hAnsi="Verdana"/>
          <w:b w:val="0"/>
          <w:bCs w:val="0"/>
          <w:spacing w:val="-2"/>
          <w:sz w:val="20"/>
          <w:szCs w:val="20"/>
          <w:shd w:val="clear" w:color="auto" w:fill="FFFFFF"/>
        </w:rPr>
        <w:t xml:space="preserve">Que </w:t>
      </w:r>
      <w:r w:rsidRPr="004A6CB4">
        <w:rPr>
          <w:rFonts w:ascii="Verdana" w:hAnsi="Verdana"/>
          <w:b w:val="0"/>
          <w:bCs w:val="0"/>
          <w:sz w:val="20"/>
          <w:szCs w:val="20"/>
        </w:rPr>
        <w:t xml:space="preserve">la empresa que represento se somete </w:t>
      </w:r>
      <w:r w:rsidRPr="004A6CB4">
        <w:rPr>
          <w:rFonts w:ascii="Verdana" w:hAnsi="Verdana"/>
          <w:b w:val="0"/>
          <w:bCs w:val="0"/>
          <w:spacing w:val="-2"/>
          <w:sz w:val="20"/>
          <w:szCs w:val="20"/>
          <w:shd w:val="clear" w:color="auto" w:fill="FFFFFF"/>
        </w:rPr>
        <w:t>a la jurisdicción de los Juzgados y Tribunales españoles de cualquier orden para todas las incidencias que de modo directo e indirecto pudiesen derivar del contrato, con renuncia, en su caso, al fuero jurisdiccional extranjero que pudiera corresponderle.</w:t>
      </w:r>
    </w:p>
    <w:p w14:paraId="4093EF7C" w14:textId="77777777" w:rsidR="004A6CB4" w:rsidRPr="004A6CB4" w:rsidRDefault="004A6CB4" w:rsidP="0096543A">
      <w:pPr>
        <w:pStyle w:val="western"/>
        <w:spacing w:before="0" w:beforeAutospacing="0" w:line="360" w:lineRule="auto"/>
        <w:jc w:val="both"/>
        <w:rPr>
          <w:rFonts w:ascii="Verdana" w:hAnsi="Verdana"/>
          <w:b w:val="0"/>
          <w:bCs w:val="0"/>
          <w:spacing w:val="-2"/>
          <w:sz w:val="20"/>
          <w:szCs w:val="20"/>
          <w:shd w:val="clear" w:color="auto" w:fill="FFFFFF"/>
        </w:rPr>
      </w:pPr>
    </w:p>
    <w:p w14:paraId="736FAA1F" w14:textId="77777777" w:rsidR="001544EC" w:rsidRPr="001544EC" w:rsidRDefault="001544EC" w:rsidP="001544EC">
      <w:pPr>
        <w:shd w:val="clear" w:color="auto" w:fill="FFFFFF"/>
        <w:tabs>
          <w:tab w:val="left" w:pos="-1440"/>
          <w:tab w:val="left" w:pos="-720"/>
        </w:tabs>
        <w:jc w:val="both"/>
        <w:rPr>
          <w:rFonts w:ascii="Verdana" w:hAnsi="Verdana" w:cstheme="minorHAnsi"/>
          <w:bCs/>
          <w:spacing w:val="-2"/>
          <w:sz w:val="20"/>
          <w:szCs w:val="20"/>
          <w:highlight w:val="white"/>
        </w:rPr>
      </w:pPr>
      <w:r w:rsidRPr="001544EC">
        <w:rPr>
          <w:rFonts w:ascii="Verdana" w:hAnsi="Verdana"/>
          <w:b/>
          <w:bCs/>
          <w:i/>
          <w:spacing w:val="-2"/>
          <w:sz w:val="20"/>
          <w:szCs w:val="20"/>
          <w:shd w:val="clear" w:color="auto" w:fill="FFFFFF"/>
        </w:rPr>
        <w:t>9</w:t>
      </w:r>
      <w:r w:rsidR="004A6CB4" w:rsidRPr="001544EC">
        <w:rPr>
          <w:rFonts w:ascii="Verdana" w:hAnsi="Verdana"/>
          <w:b/>
          <w:i/>
          <w:spacing w:val="-2"/>
          <w:sz w:val="20"/>
          <w:szCs w:val="20"/>
          <w:shd w:val="clear" w:color="auto" w:fill="FFFFFF"/>
        </w:rPr>
        <w:t>.</w:t>
      </w:r>
      <w:r w:rsidR="004A6CB4" w:rsidRPr="001544EC">
        <w:rPr>
          <w:rFonts w:ascii="Verdana" w:hAnsi="Verdana"/>
          <w:i/>
          <w:spacing w:val="-2"/>
          <w:sz w:val="20"/>
          <w:szCs w:val="20"/>
          <w:shd w:val="clear" w:color="auto" w:fill="FFFFFF"/>
        </w:rPr>
        <w:t xml:space="preserve">- </w:t>
      </w:r>
      <w:r w:rsidRPr="001544EC">
        <w:rPr>
          <w:rFonts w:ascii="Verdana" w:hAnsi="Verdana" w:cstheme="minorHAnsi"/>
          <w:bCs/>
          <w:spacing w:val="-2"/>
          <w:sz w:val="20"/>
          <w:szCs w:val="20"/>
          <w:highlight w:val="white"/>
        </w:rPr>
        <w:t>EN EL CASO DE QUE LA PRESTACIÓN DEL SERVICIO SUPONGA EL TRATAMIENTO DE DATOS PERSONALES TITULARIDAD DE LA GENERALITAT:</w:t>
      </w:r>
    </w:p>
    <w:p w14:paraId="1DDE63CC" w14:textId="77777777" w:rsidR="001544EC" w:rsidRPr="001544EC" w:rsidRDefault="001544EC" w:rsidP="009D5244">
      <w:pPr>
        <w:shd w:val="clear" w:color="auto" w:fill="FFFFFF"/>
        <w:tabs>
          <w:tab w:val="left" w:pos="-1440"/>
          <w:tab w:val="left" w:pos="-720"/>
        </w:tabs>
        <w:spacing w:line="360" w:lineRule="auto"/>
        <w:ind w:left="426"/>
        <w:jc w:val="both"/>
        <w:rPr>
          <w:rFonts w:ascii="Verdana" w:hAnsi="Verdana" w:cs="Arial"/>
          <w:spacing w:val="-2"/>
          <w:sz w:val="20"/>
          <w:szCs w:val="20"/>
          <w:highlight w:val="white"/>
        </w:rPr>
      </w:pPr>
      <w:r w:rsidRPr="001544EC">
        <w:rPr>
          <w:rFonts w:ascii="Verdana" w:hAnsi="Verdana"/>
          <w:b/>
          <w:bCs/>
          <w:noProof/>
          <w:sz w:val="20"/>
          <w:szCs w:val="20"/>
          <w:lang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7A73863" wp14:editId="652B1F68">
                <wp:simplePos x="0" y="0"/>
                <wp:positionH relativeFrom="column">
                  <wp:posOffset>-43815</wp:posOffset>
                </wp:positionH>
                <wp:positionV relativeFrom="paragraph">
                  <wp:posOffset>18415</wp:posOffset>
                </wp:positionV>
                <wp:extent cx="285750" cy="247650"/>
                <wp:effectExtent l="0" t="0" r="19050" b="19050"/>
                <wp:wrapNone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006635" w14:textId="77777777" w:rsidR="001544EC" w:rsidRDefault="001544EC" w:rsidP="001544EC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permStart w:id="1663185845" w:edGrp="everyone"/>
                          </w:p>
                          <w:permEnd w:id="1663185845"/>
                          <w:p w14:paraId="5D5DD2DF" w14:textId="77777777" w:rsidR="001544EC" w:rsidRPr="00B96350" w:rsidRDefault="001544EC" w:rsidP="001544EC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73863" id="_x0000_s1038" type="#_x0000_t202" style="position:absolute;left:0;text-align:left;margin-left:-3.45pt;margin-top:1.45pt;width:22.5pt;height:1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">
                <v:textbox>
                  <w:txbxContent>
                    <w:p w14:paraId="4F006635" w14:textId="77777777" w:rsidR="001544EC" w:rsidRDefault="001544EC" w:rsidP="001544EC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permStart w:id="1663185845" w:edGrp="everyone"/>
                    </w:p>
                    <w:permEnd w:id="1663185845"/>
                    <w:p w14:paraId="5D5DD2DF" w14:textId="77777777" w:rsidR="001544EC" w:rsidRPr="00B96350" w:rsidRDefault="001544EC" w:rsidP="001544EC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544EC">
        <w:rPr>
          <w:rFonts w:ascii="Verdana" w:eastAsia="Segoe UI" w:hAnsi="Verdana" w:cs="Segoe UI"/>
          <w:bCs/>
          <w:spacing w:val="-2"/>
          <w:sz w:val="20"/>
          <w:szCs w:val="20"/>
        </w:rPr>
        <w:t xml:space="preserve">La empresa se compromete a que, en el supuesto de que resulte contratista, cumplirá </w:t>
      </w:r>
      <w:r w:rsidRPr="001544EC">
        <w:rPr>
          <w:rFonts w:ascii="Verdana" w:eastAsia="Segoe UI" w:hAnsi="Verdana" w:cs="Segoe UI"/>
          <w:bCs/>
          <w:spacing w:val="-2"/>
          <w:sz w:val="20"/>
          <w:szCs w:val="20"/>
          <w:highlight w:val="white"/>
        </w:rPr>
        <w:t>con las obligaciones y garantías establecidas en la normativa nacional y de la Unión Europea en materia de protección de datos.</w:t>
      </w:r>
    </w:p>
    <w:p w14:paraId="73244DB9" w14:textId="77777777" w:rsidR="001544EC" w:rsidRDefault="001544EC" w:rsidP="0096543A">
      <w:pPr>
        <w:pStyle w:val="western"/>
        <w:spacing w:before="0" w:beforeAutospacing="0" w:line="360" w:lineRule="auto"/>
        <w:jc w:val="both"/>
        <w:rPr>
          <w:rFonts w:ascii="Verdana" w:hAnsi="Verdana"/>
          <w:bCs w:val="0"/>
          <w:i/>
          <w:spacing w:val="-2"/>
          <w:sz w:val="20"/>
          <w:szCs w:val="20"/>
          <w:shd w:val="clear" w:color="auto" w:fill="FFFFFF"/>
        </w:rPr>
      </w:pPr>
    </w:p>
    <w:p w14:paraId="6E6329C6" w14:textId="6C48FA82" w:rsidR="0096543A" w:rsidRPr="001544EC" w:rsidRDefault="001544EC" w:rsidP="0096543A">
      <w:pPr>
        <w:pStyle w:val="western"/>
        <w:spacing w:before="0" w:beforeAutospacing="0" w:line="360" w:lineRule="auto"/>
        <w:jc w:val="both"/>
        <w:rPr>
          <w:rFonts w:ascii="Verdana" w:hAnsi="Verdana"/>
          <w:b w:val="0"/>
          <w:bCs w:val="0"/>
          <w:spacing w:val="-2"/>
          <w:sz w:val="20"/>
          <w:szCs w:val="20"/>
          <w:shd w:val="clear" w:color="auto" w:fill="FFFFFF"/>
        </w:rPr>
      </w:pPr>
      <w:r w:rsidRPr="001544EC">
        <w:rPr>
          <w:rFonts w:ascii="Verdana" w:hAnsi="Verdana"/>
          <w:bCs w:val="0"/>
          <w:spacing w:val="-2"/>
          <w:sz w:val="20"/>
          <w:szCs w:val="20"/>
          <w:shd w:val="clear" w:color="auto" w:fill="FFFFFF"/>
        </w:rPr>
        <w:t>10.</w:t>
      </w:r>
      <w:r w:rsidRPr="001544EC">
        <w:rPr>
          <w:rFonts w:ascii="Verdana" w:hAnsi="Verdana"/>
          <w:b w:val="0"/>
          <w:bCs w:val="0"/>
          <w:spacing w:val="-2"/>
          <w:sz w:val="20"/>
          <w:szCs w:val="20"/>
          <w:shd w:val="clear" w:color="auto" w:fill="FFFFFF"/>
        </w:rPr>
        <w:t xml:space="preserve">- </w:t>
      </w:r>
      <w:r w:rsidR="0096543A" w:rsidRPr="001544EC">
        <w:rPr>
          <w:rFonts w:ascii="Verdana" w:hAnsi="Verdana"/>
          <w:b w:val="0"/>
          <w:bCs w:val="0"/>
          <w:spacing w:val="-2"/>
          <w:sz w:val="20"/>
          <w:szCs w:val="20"/>
          <w:shd w:val="clear" w:color="auto" w:fill="FFFFFF"/>
        </w:rPr>
        <w:t>EN EL CASO DE QUE SE DETALLEN EN LA OFERTA LOS NOMBRE Y LA CUALIFICACIÓN PROFESIONAL DEL PERSONAL RESPONSABLE DE EJECUTAR LA PRESTACIÓN.</w:t>
      </w:r>
    </w:p>
    <w:p w14:paraId="6D468BA9" w14:textId="28A66E9E" w:rsidR="0096543A" w:rsidRDefault="0096543A" w:rsidP="0096543A">
      <w:pPr>
        <w:pStyle w:val="western"/>
        <w:spacing w:before="0" w:beforeAutospacing="0" w:line="360" w:lineRule="auto"/>
        <w:ind w:left="426"/>
        <w:jc w:val="both"/>
        <w:rPr>
          <w:rFonts w:ascii="Verdana" w:hAnsi="Verdana"/>
          <w:b w:val="0"/>
          <w:bCs w:val="0"/>
          <w:spacing w:val="-4"/>
          <w:sz w:val="20"/>
          <w:szCs w:val="20"/>
        </w:rPr>
      </w:pPr>
      <w:r w:rsidRPr="004A6CB4">
        <w:rPr>
          <w:rFonts w:ascii="Verdana" w:hAnsi="Verdana"/>
          <w:b w:val="0"/>
          <w:bCs w:val="0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B63C90" wp14:editId="0E3E60D1">
                <wp:simplePos x="0" y="0"/>
                <wp:positionH relativeFrom="column">
                  <wp:posOffset>-43815</wp:posOffset>
                </wp:positionH>
                <wp:positionV relativeFrom="paragraph">
                  <wp:posOffset>6350</wp:posOffset>
                </wp:positionV>
                <wp:extent cx="285750" cy="247650"/>
                <wp:effectExtent l="0" t="0" r="19050" b="19050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674DA" w14:textId="77777777" w:rsidR="0096543A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permStart w:id="1720531183" w:edGrp="everyone"/>
                          </w:p>
                          <w:permEnd w:id="1720531183"/>
                          <w:p w14:paraId="203DC728" w14:textId="77777777" w:rsidR="0096543A" w:rsidRPr="00B96350" w:rsidRDefault="0096543A" w:rsidP="0096543A">
                            <w:pP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63C90" id="_x0000_s1039" type="#_x0000_t202" style="position:absolute;left:0;text-align:left;margin-left:-3.45pt;margin-top:.5pt;width:22.5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">
                <v:textbox>
                  <w:txbxContent>
                    <w:p w14:paraId="6B8674DA" w14:textId="77777777" w:rsidR="0096543A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permStart w:id="1720531183" w:edGrp="everyone"/>
                    </w:p>
                    <w:permEnd w:id="1720531183"/>
                    <w:p w14:paraId="203DC728" w14:textId="77777777" w:rsidR="0096543A" w:rsidRPr="00B96350" w:rsidRDefault="0096543A" w:rsidP="0096543A">
                      <w:pP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A6CB4">
        <w:rPr>
          <w:rFonts w:ascii="Verdana" w:hAnsi="Verdana"/>
          <w:b w:val="0"/>
          <w:bCs w:val="0"/>
          <w:spacing w:val="-4"/>
          <w:sz w:val="20"/>
          <w:szCs w:val="20"/>
        </w:rPr>
        <w:t xml:space="preserve">He informado a aquellos empleados cuyos datos personales estén incluidos en la oferta, del tratamiento de datos personales realizado por la Administración licitante, de conformidad con el ANEXO </w:t>
      </w:r>
      <w:r w:rsidR="00EA5A43">
        <w:rPr>
          <w:rFonts w:ascii="Verdana" w:hAnsi="Verdana"/>
          <w:b w:val="0"/>
          <w:bCs w:val="0"/>
          <w:spacing w:val="-4"/>
          <w:sz w:val="20"/>
          <w:szCs w:val="20"/>
        </w:rPr>
        <w:t>I</w:t>
      </w:r>
      <w:r w:rsidRPr="004A6CB4">
        <w:rPr>
          <w:rFonts w:ascii="Verdana" w:hAnsi="Verdana"/>
          <w:b w:val="0"/>
          <w:bCs w:val="0"/>
          <w:spacing w:val="-4"/>
          <w:sz w:val="20"/>
          <w:szCs w:val="20"/>
        </w:rPr>
        <w:t>X de estos pliegos, todo ello de acuerdo con el Reglamento General de Protección de Datos y la Ley Orgánica 3/2018, de 5 de diciembre, de Protección de Datos Personales y garantía de los derechos digitales.</w:t>
      </w:r>
    </w:p>
    <w:p w14:paraId="13EE6903" w14:textId="77777777" w:rsidR="004E4B4B" w:rsidRPr="004A6CB4" w:rsidRDefault="004E4B4B" w:rsidP="0096543A">
      <w:pPr>
        <w:pStyle w:val="western"/>
        <w:spacing w:before="0" w:beforeAutospacing="0" w:line="360" w:lineRule="auto"/>
        <w:ind w:left="426"/>
        <w:jc w:val="both"/>
        <w:rPr>
          <w:rFonts w:ascii="Verdana" w:hAnsi="Verdana"/>
          <w:b w:val="0"/>
          <w:bCs w:val="0"/>
          <w:spacing w:val="-4"/>
          <w:sz w:val="20"/>
          <w:szCs w:val="20"/>
        </w:rPr>
      </w:pPr>
    </w:p>
    <w:p w14:paraId="66CBCA8E" w14:textId="2701BDA8" w:rsidR="004E4B4B" w:rsidRPr="004E4B4B" w:rsidRDefault="004E4B4B" w:rsidP="004E4B4B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Calibri"/>
          <w:sz w:val="20"/>
          <w:szCs w:val="20"/>
          <w:lang w:eastAsia="en-US"/>
        </w:rPr>
      </w:pPr>
      <w:r w:rsidRPr="004E4B4B">
        <w:rPr>
          <w:rFonts w:ascii="Verdana" w:eastAsiaTheme="minorHAnsi" w:hAnsi="Verdana" w:cs="Calibri"/>
          <w:b/>
          <w:sz w:val="20"/>
          <w:szCs w:val="20"/>
          <w:lang w:eastAsia="en-US"/>
        </w:rPr>
        <w:t>11.</w:t>
      </w:r>
      <w:r>
        <w:rPr>
          <w:rFonts w:ascii="Verdana" w:eastAsiaTheme="minorHAnsi" w:hAnsi="Verdana" w:cs="Calibri"/>
          <w:sz w:val="20"/>
          <w:szCs w:val="20"/>
          <w:lang w:eastAsia="en-US"/>
        </w:rPr>
        <w:t>-</w:t>
      </w:r>
      <w:r w:rsidRPr="004E4B4B">
        <w:rPr>
          <w:rFonts w:ascii="Verdana" w:eastAsiaTheme="minorHAnsi" w:hAnsi="Verdana" w:cs="Calibri"/>
          <w:sz w:val="20"/>
          <w:szCs w:val="20"/>
          <w:lang w:eastAsia="en-US"/>
        </w:rPr>
        <w:t xml:space="preserve"> CUMPLIMENTAR SOLO EN CASO DE CONTRATOS CUYA EJECUCIÓN REQUIERA EL TRATAMIENTO DE DATOS</w:t>
      </w:r>
      <w:r>
        <w:rPr>
          <w:rFonts w:ascii="Verdana" w:eastAsiaTheme="minorHAnsi" w:hAnsi="Verdana" w:cs="Calibri"/>
          <w:sz w:val="20"/>
          <w:szCs w:val="20"/>
          <w:lang w:eastAsia="en-US"/>
        </w:rPr>
        <w:t xml:space="preserve"> </w:t>
      </w:r>
      <w:r w:rsidRPr="004E4B4B">
        <w:rPr>
          <w:rFonts w:ascii="Verdana" w:eastAsiaTheme="minorHAnsi" w:hAnsi="Verdana" w:cs="Calibri"/>
          <w:sz w:val="20"/>
          <w:szCs w:val="20"/>
          <w:lang w:eastAsia="en-US"/>
        </w:rPr>
        <w:t>PERSONALES POR CUENTA DEL RESPONSABLE DEL TRATAMIENTO Y TENGA LA PREVISIÓN DE SUBCONTRATAR LOS</w:t>
      </w:r>
      <w:r>
        <w:rPr>
          <w:rFonts w:ascii="Verdana" w:eastAsiaTheme="minorHAnsi" w:hAnsi="Verdana" w:cs="Calibri"/>
          <w:sz w:val="20"/>
          <w:szCs w:val="20"/>
          <w:lang w:eastAsia="en-US"/>
        </w:rPr>
        <w:t xml:space="preserve"> </w:t>
      </w:r>
      <w:r w:rsidRPr="004E4B4B">
        <w:rPr>
          <w:rFonts w:ascii="Verdana" w:eastAsiaTheme="minorHAnsi" w:hAnsi="Verdana" w:cs="Calibri"/>
          <w:sz w:val="20"/>
          <w:szCs w:val="20"/>
          <w:lang w:eastAsia="en-US"/>
        </w:rPr>
        <w:t>SERVIDORES ASOCIADOS A LOS MISMOS</w:t>
      </w:r>
      <w:r>
        <w:rPr>
          <w:rFonts w:ascii="Verdana" w:eastAsiaTheme="minorHAnsi" w:hAnsi="Verdana" w:cs="Calibri"/>
          <w:sz w:val="20"/>
          <w:szCs w:val="20"/>
          <w:lang w:eastAsia="en-US"/>
        </w:rPr>
        <w:t>.</w:t>
      </w:r>
    </w:p>
    <w:p w14:paraId="238956B7" w14:textId="77777777" w:rsidR="004E4B4B" w:rsidRDefault="004E4B4B" w:rsidP="004E4B4B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Verdana" w:eastAsiaTheme="minorHAnsi" w:hAnsi="Verdana" w:cs="Calibri"/>
          <w:sz w:val="20"/>
          <w:szCs w:val="20"/>
          <w:lang w:eastAsia="en-US"/>
        </w:rPr>
      </w:pPr>
    </w:p>
    <w:p w14:paraId="3326854D" w14:textId="681102F6" w:rsidR="004E4B4B" w:rsidRPr="004E4B4B" w:rsidRDefault="004E4B4B" w:rsidP="004E4B4B">
      <w:p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Verdana" w:eastAsiaTheme="minorHAnsi" w:hAnsi="Verdana" w:cs="Calibri"/>
          <w:sz w:val="20"/>
          <w:szCs w:val="20"/>
          <w:lang w:eastAsia="en-US"/>
        </w:rPr>
      </w:pPr>
      <w:r w:rsidRPr="004E4B4B">
        <w:rPr>
          <w:rFonts w:ascii="Verdana" w:eastAsiaTheme="minorHAnsi" w:hAnsi="Verdana" w:cs="Calibri"/>
          <w:sz w:val="20"/>
          <w:szCs w:val="20"/>
          <w:lang w:eastAsia="en-US"/>
        </w:rPr>
        <w:t>Nombre de la empresa subcontratista:</w:t>
      </w:r>
      <w:r w:rsidR="00C72E41">
        <w:rPr>
          <w:rFonts w:ascii="Verdana" w:eastAsiaTheme="minorHAnsi" w:hAnsi="Verdana" w:cs="Calibri"/>
          <w:sz w:val="20"/>
          <w:szCs w:val="20"/>
          <w:lang w:eastAsia="en-US"/>
        </w:rPr>
        <w:t xml:space="preserve"> </w:t>
      </w:r>
      <w:r w:rsidR="00C72E41" w:rsidRPr="004A6CB4">
        <w:rPr>
          <w:rFonts w:ascii="Verdana" w:hAnsi="Verdana"/>
          <w:sz w:val="20"/>
          <w:szCs w:val="20"/>
        </w:rPr>
        <w:t xml:space="preserve"> </w:t>
      </w:r>
      <w:permStart w:id="1204951977" w:edGrp="everyone"/>
      <w:r w:rsidR="00C72E41">
        <w:rPr>
          <w:rFonts w:ascii="Verdana" w:hAnsi="Verdana"/>
          <w:sz w:val="20"/>
          <w:szCs w:val="20"/>
        </w:rPr>
        <w:t xml:space="preserve"> ……………………………..</w:t>
      </w:r>
      <w:r w:rsidR="00C72E41" w:rsidRPr="004A6CB4">
        <w:rPr>
          <w:rFonts w:ascii="Verdana" w:hAnsi="Verdana"/>
          <w:sz w:val="20"/>
          <w:szCs w:val="20"/>
        </w:rPr>
        <w:t>.</w:t>
      </w:r>
      <w:permEnd w:id="1204951977"/>
    </w:p>
    <w:p w14:paraId="67D49B09" w14:textId="0AB265A0" w:rsidR="004E4B4B" w:rsidRPr="004E4B4B" w:rsidRDefault="004E4B4B" w:rsidP="004E4B4B">
      <w:p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Verdana" w:eastAsiaTheme="minorHAnsi" w:hAnsi="Verdana" w:cs="Calibri"/>
          <w:sz w:val="20"/>
          <w:szCs w:val="20"/>
          <w:lang w:eastAsia="en-US"/>
        </w:rPr>
      </w:pPr>
      <w:r w:rsidRPr="004E4B4B">
        <w:rPr>
          <w:rFonts w:ascii="Verdana" w:eastAsiaTheme="minorHAnsi" w:hAnsi="Verdana" w:cs="Calibri"/>
          <w:sz w:val="20"/>
          <w:szCs w:val="20"/>
          <w:lang w:eastAsia="en-US"/>
        </w:rPr>
        <w:t>Domicilio:</w:t>
      </w:r>
      <w:r w:rsidR="00C72E41" w:rsidRPr="004A6CB4">
        <w:rPr>
          <w:rFonts w:ascii="Verdana" w:hAnsi="Verdana"/>
          <w:sz w:val="20"/>
          <w:szCs w:val="20"/>
        </w:rPr>
        <w:t xml:space="preserve"> </w:t>
      </w:r>
      <w:permStart w:id="888830551" w:edGrp="everyone"/>
      <w:r w:rsidR="00C72E41">
        <w:rPr>
          <w:rFonts w:ascii="Verdana" w:hAnsi="Verdana"/>
          <w:sz w:val="20"/>
          <w:szCs w:val="20"/>
        </w:rPr>
        <w:t xml:space="preserve"> ……………………………..</w:t>
      </w:r>
      <w:r w:rsidR="00C72E41" w:rsidRPr="004A6CB4">
        <w:rPr>
          <w:rFonts w:ascii="Verdana" w:hAnsi="Verdana"/>
          <w:sz w:val="20"/>
          <w:szCs w:val="20"/>
        </w:rPr>
        <w:t>.</w:t>
      </w:r>
      <w:permEnd w:id="888830551"/>
    </w:p>
    <w:p w14:paraId="624C8DB8" w14:textId="6DDA839D" w:rsidR="004E4B4B" w:rsidRPr="004E4B4B" w:rsidRDefault="004E4B4B" w:rsidP="004E4B4B">
      <w:pPr>
        <w:suppressAutoHyphens w:val="0"/>
        <w:autoSpaceDE w:val="0"/>
        <w:autoSpaceDN w:val="0"/>
        <w:adjustRightInd w:val="0"/>
        <w:spacing w:line="360" w:lineRule="auto"/>
        <w:ind w:left="426"/>
        <w:jc w:val="both"/>
        <w:rPr>
          <w:rFonts w:ascii="Verdana" w:eastAsiaTheme="minorHAnsi" w:hAnsi="Verdana" w:cs="Calibri"/>
          <w:sz w:val="20"/>
          <w:szCs w:val="20"/>
          <w:lang w:eastAsia="en-US"/>
        </w:rPr>
      </w:pPr>
      <w:r w:rsidRPr="004E4B4B">
        <w:rPr>
          <w:rFonts w:ascii="Verdana" w:eastAsiaTheme="minorHAnsi" w:hAnsi="Verdana" w:cs="Calibri"/>
          <w:sz w:val="20"/>
          <w:szCs w:val="20"/>
          <w:lang w:eastAsia="en-US"/>
        </w:rPr>
        <w:t>País:</w:t>
      </w:r>
      <w:r w:rsidR="00C72E41">
        <w:rPr>
          <w:rFonts w:ascii="Verdana" w:eastAsiaTheme="minorHAnsi" w:hAnsi="Verdana" w:cs="Calibri"/>
          <w:sz w:val="20"/>
          <w:szCs w:val="20"/>
          <w:lang w:eastAsia="en-US"/>
        </w:rPr>
        <w:t xml:space="preserve"> </w:t>
      </w:r>
      <w:r w:rsidR="00C72E41" w:rsidRPr="004A6CB4">
        <w:rPr>
          <w:rFonts w:ascii="Verdana" w:hAnsi="Verdana"/>
          <w:sz w:val="20"/>
          <w:szCs w:val="20"/>
        </w:rPr>
        <w:t xml:space="preserve"> </w:t>
      </w:r>
      <w:permStart w:id="759308834" w:edGrp="everyone"/>
      <w:r w:rsidR="00C72E41">
        <w:rPr>
          <w:rFonts w:ascii="Verdana" w:hAnsi="Verdana"/>
          <w:sz w:val="20"/>
          <w:szCs w:val="20"/>
        </w:rPr>
        <w:t xml:space="preserve"> ……………………………..</w:t>
      </w:r>
      <w:r w:rsidR="00C72E41" w:rsidRPr="004A6CB4">
        <w:rPr>
          <w:rFonts w:ascii="Verdana" w:hAnsi="Verdana"/>
          <w:sz w:val="20"/>
          <w:szCs w:val="20"/>
        </w:rPr>
        <w:t>.</w:t>
      </w:r>
      <w:permEnd w:id="759308834"/>
    </w:p>
    <w:p w14:paraId="4668C09D" w14:textId="2DE5C9CD" w:rsidR="0096543A" w:rsidRPr="004E4B4B" w:rsidRDefault="004E4B4B" w:rsidP="004E4B4B">
      <w:pPr>
        <w:pStyle w:val="western"/>
        <w:spacing w:before="0" w:beforeAutospacing="0" w:line="360" w:lineRule="auto"/>
        <w:ind w:left="426"/>
        <w:jc w:val="both"/>
        <w:rPr>
          <w:rFonts w:ascii="Verdana" w:hAnsi="Verdana"/>
          <w:b w:val="0"/>
          <w:bCs w:val="0"/>
          <w:sz w:val="20"/>
          <w:szCs w:val="20"/>
        </w:rPr>
      </w:pPr>
      <w:r w:rsidRPr="004E4B4B">
        <w:rPr>
          <w:rFonts w:ascii="Verdana" w:eastAsiaTheme="minorHAnsi" w:hAnsi="Verdana" w:cs="Calibri"/>
          <w:b w:val="0"/>
          <w:sz w:val="20"/>
          <w:szCs w:val="20"/>
          <w:lang w:eastAsia="en-US"/>
        </w:rPr>
        <w:t>Perfil empresarial, definido por referencia a las condiciones de solvencia profesional o técnica</w:t>
      </w:r>
    </w:p>
    <w:p w14:paraId="3803669A" w14:textId="440B138F" w:rsidR="004E4B4B" w:rsidRDefault="00C72E41" w:rsidP="00C72E41">
      <w:pPr>
        <w:pStyle w:val="western"/>
        <w:spacing w:before="0" w:beforeAutospacing="0" w:line="360" w:lineRule="auto"/>
        <w:ind w:left="426"/>
        <w:jc w:val="both"/>
        <w:rPr>
          <w:rFonts w:ascii="Verdana" w:hAnsi="Verdana"/>
          <w:b w:val="0"/>
          <w:bCs w:val="0"/>
          <w:sz w:val="20"/>
          <w:szCs w:val="20"/>
        </w:rPr>
      </w:pPr>
      <w:r w:rsidRPr="004A6CB4">
        <w:rPr>
          <w:rFonts w:ascii="Verdana" w:hAnsi="Verdana"/>
          <w:b w:val="0"/>
          <w:bCs w:val="0"/>
          <w:sz w:val="20"/>
          <w:szCs w:val="20"/>
        </w:rPr>
        <w:t xml:space="preserve"> </w:t>
      </w:r>
      <w:permStart w:id="1023167454" w:edGrp="everyone"/>
      <w:r>
        <w:rPr>
          <w:rFonts w:ascii="Verdana" w:hAnsi="Verdana"/>
          <w:b w:val="0"/>
          <w:bCs w:val="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……………………………..</w:t>
      </w:r>
      <w:r w:rsidRPr="004A6CB4">
        <w:rPr>
          <w:rFonts w:ascii="Verdana" w:hAnsi="Verdana"/>
          <w:b w:val="0"/>
          <w:bCs w:val="0"/>
          <w:sz w:val="20"/>
          <w:szCs w:val="20"/>
        </w:rPr>
        <w:t>.</w:t>
      </w:r>
      <w:permEnd w:id="1023167454"/>
    </w:p>
    <w:p w14:paraId="7627DCD8" w14:textId="7EA80D68" w:rsidR="004E4B4B" w:rsidRDefault="004E4B4B" w:rsidP="0096543A">
      <w:pPr>
        <w:pStyle w:val="western"/>
        <w:spacing w:before="0" w:beforeAutospacing="0" w:line="360" w:lineRule="auto"/>
        <w:jc w:val="both"/>
        <w:rPr>
          <w:rFonts w:ascii="Verdana" w:hAnsi="Verdana"/>
          <w:b w:val="0"/>
          <w:bCs w:val="0"/>
          <w:sz w:val="20"/>
          <w:szCs w:val="20"/>
        </w:rPr>
      </w:pPr>
    </w:p>
    <w:p w14:paraId="10174C97" w14:textId="77777777" w:rsidR="004E4B4B" w:rsidRPr="004A6CB4" w:rsidRDefault="004E4B4B" w:rsidP="0096543A">
      <w:pPr>
        <w:pStyle w:val="western"/>
        <w:spacing w:before="0" w:beforeAutospacing="0" w:line="360" w:lineRule="auto"/>
        <w:jc w:val="both"/>
        <w:rPr>
          <w:rFonts w:ascii="Verdana" w:hAnsi="Verdana"/>
          <w:b w:val="0"/>
          <w:bCs w:val="0"/>
          <w:sz w:val="20"/>
          <w:szCs w:val="20"/>
        </w:rPr>
      </w:pPr>
    </w:p>
    <w:p w14:paraId="084AFD07" w14:textId="31E81E20" w:rsidR="0096543A" w:rsidRPr="004A6CB4" w:rsidRDefault="004A6CB4" w:rsidP="0096543A">
      <w:pPr>
        <w:pStyle w:val="western"/>
        <w:shd w:val="clear" w:color="auto" w:fill="FFFFFF"/>
        <w:spacing w:before="0" w:beforeAutospacing="0" w:line="360" w:lineRule="auto"/>
        <w:ind w:right="11"/>
        <w:jc w:val="center"/>
        <w:rPr>
          <w:rFonts w:ascii="Verdana" w:hAnsi="Verdana"/>
          <w:sz w:val="20"/>
          <w:szCs w:val="20"/>
        </w:rPr>
      </w:pPr>
      <w:r w:rsidRPr="004A6CB4">
        <w:rPr>
          <w:rFonts w:ascii="Verdana" w:hAnsi="Verdana"/>
          <w:b w:val="0"/>
          <w:bCs w:val="0"/>
          <w:sz w:val="20"/>
          <w:szCs w:val="20"/>
        </w:rPr>
        <w:t xml:space="preserve"> </w:t>
      </w:r>
      <w:permStart w:id="1095000849" w:edGrp="everyone"/>
      <w:r>
        <w:rPr>
          <w:rFonts w:ascii="Verdana" w:hAnsi="Verdana"/>
          <w:b w:val="0"/>
          <w:bCs w:val="0"/>
          <w:sz w:val="20"/>
          <w:szCs w:val="20"/>
        </w:rPr>
        <w:t xml:space="preserve"> Firma electrónica</w:t>
      </w:r>
      <w:r w:rsidRPr="004A6CB4">
        <w:rPr>
          <w:rFonts w:ascii="Verdana" w:hAnsi="Verdana"/>
          <w:b w:val="0"/>
          <w:bCs w:val="0"/>
          <w:sz w:val="20"/>
          <w:szCs w:val="20"/>
        </w:rPr>
        <w:t>.</w:t>
      </w:r>
      <w:permEnd w:id="1095000849"/>
    </w:p>
    <w:p w14:paraId="1C7AF363" w14:textId="77777777" w:rsidR="0096543A" w:rsidRPr="004A6CB4" w:rsidRDefault="0096543A" w:rsidP="0096543A">
      <w:pPr>
        <w:pStyle w:val="western"/>
        <w:spacing w:before="0" w:beforeAutospacing="0" w:line="360" w:lineRule="auto"/>
        <w:jc w:val="both"/>
        <w:rPr>
          <w:rFonts w:ascii="Verdana" w:hAnsi="Verdana"/>
          <w:b w:val="0"/>
          <w:bCs w:val="0"/>
          <w:i/>
          <w:sz w:val="20"/>
          <w:szCs w:val="20"/>
        </w:rPr>
      </w:pPr>
    </w:p>
    <w:p w14:paraId="33D7E02D" w14:textId="77777777" w:rsidR="0096543A" w:rsidRPr="004A6CB4" w:rsidRDefault="0096543A" w:rsidP="0096543A">
      <w:pPr>
        <w:spacing w:line="360" w:lineRule="auto"/>
        <w:rPr>
          <w:rFonts w:ascii="Verdana" w:hAnsi="Verdana"/>
          <w:sz w:val="20"/>
          <w:szCs w:val="20"/>
        </w:rPr>
      </w:pPr>
    </w:p>
    <w:p w14:paraId="523FBA9D" w14:textId="77777777" w:rsidR="002A1F59" w:rsidRPr="004A6CB4" w:rsidRDefault="002A1F59" w:rsidP="00A975E5">
      <w:pPr>
        <w:rPr>
          <w:rFonts w:ascii="Verdana" w:hAnsi="Verdana"/>
          <w:sz w:val="20"/>
          <w:szCs w:val="20"/>
        </w:rPr>
      </w:pPr>
    </w:p>
    <w:sectPr w:rsidR="002A1F59" w:rsidRPr="004A6CB4" w:rsidSect="009027F1">
      <w:headerReference w:type="default" r:id="rId7"/>
      <w:footerReference w:type="default" r:id="rId8"/>
      <w:pgSz w:w="11906" w:h="16838"/>
      <w:pgMar w:top="1957" w:right="1134" w:bottom="1134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92E83" w14:textId="77777777" w:rsidR="003C7F94" w:rsidRDefault="003C7F94" w:rsidP="00665570">
      <w:r>
        <w:separator/>
      </w:r>
    </w:p>
  </w:endnote>
  <w:endnote w:type="continuationSeparator" w:id="0">
    <w:p w14:paraId="23B82E59" w14:textId="77777777" w:rsidR="003C7F94" w:rsidRDefault="003C7F94" w:rsidP="00665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;바탕">
    <w:altName w:val="MS PMincho"/>
    <w:panose1 w:val="00000000000000000000"/>
    <w:charset w:val="8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atang;??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19799120"/>
      <w:docPartObj>
        <w:docPartGallery w:val="Page Numbers (Bottom of Page)"/>
        <w:docPartUnique/>
      </w:docPartObj>
    </w:sdtPr>
    <w:sdtEndPr/>
    <w:sdtContent>
      <w:p w14:paraId="63C1716E" w14:textId="77777777" w:rsidR="003C7F94" w:rsidRDefault="003C7F94" w:rsidP="00CD3065">
        <w:pPr>
          <w:pStyle w:val="Piedepgina"/>
          <w:jc w:val="center"/>
          <w:rPr>
            <w:rFonts w:ascii="Candara" w:hAnsi="Candara" w:cs="Candara"/>
            <w:sz w:val="16"/>
            <w:szCs w:val="16"/>
          </w:rPr>
        </w:pPr>
        <w:r>
          <w:rPr>
            <w:noProof/>
            <w:lang w:eastAsia="es-ES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62D21AA5" wp14:editId="3155069B">
                  <wp:simplePos x="0" y="0"/>
                  <wp:positionH relativeFrom="column">
                    <wp:posOffset>2529205</wp:posOffset>
                  </wp:positionH>
                  <wp:positionV relativeFrom="paragraph">
                    <wp:posOffset>-107950</wp:posOffset>
                  </wp:positionV>
                  <wp:extent cx="1121410" cy="1403985"/>
                  <wp:effectExtent l="0" t="0" r="2540" b="5080"/>
                  <wp:wrapNone/>
                  <wp:docPr id="307" name="Cuadro de tex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121410" cy="1403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7A0ABE" w14:textId="09FBC4DC" w:rsidR="003C7F94" w:rsidRPr="001D490E" w:rsidRDefault="003C7F94" w:rsidP="005A5B0B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62D21AA5" id="_x0000_t202" coordsize="21600,21600" o:spt="202" path="m,l,21600r21600,l21600,xe">
                  <v:stroke joinstyle="miter"/>
                  <v:path gradientshapeok="t" o:connecttype="rect"/>
                </v:shapetype>
                <v:shape id="_x0000_s1040" type="#_x0000_t202" style="position:absolute;left:0;text-align:left;margin-left:199.15pt;margin-top:-8.5pt;width:88.3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" stroked="f">
                  <v:textbox style="mso-fit-shape-to-text:t">
                    <w:txbxContent>
                      <w:p w14:paraId="017A0ABE" w14:textId="09FBC4DC" w:rsidR="003C7F94" w:rsidRPr="001D490E" w:rsidRDefault="003C7F94" w:rsidP="005A5B0B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  <w:r w:rsidRPr="00A96616">
          <w:rPr>
            <w:rFonts w:ascii="Candara" w:hAnsi="Candara" w:cs="Candara"/>
            <w:sz w:val="16"/>
            <w:szCs w:val="16"/>
          </w:rPr>
          <w:t xml:space="preserve"> </w:t>
        </w:r>
      </w:p>
      <w:p w14:paraId="0F296221" w14:textId="77777777" w:rsidR="003C7F94" w:rsidRPr="00665570" w:rsidRDefault="003C7F94" w:rsidP="00CD3065">
        <w:pPr>
          <w:pStyle w:val="Piedepgina"/>
          <w:jc w:val="center"/>
        </w:pPr>
        <w:r>
          <w:rPr>
            <w:noProof/>
            <w:lang w:eastAsia="es-ES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25EB39E8" wp14:editId="4C194BB4">
                  <wp:simplePos x="0" y="0"/>
                  <wp:positionH relativeFrom="page">
                    <wp:posOffset>38100</wp:posOffset>
                  </wp:positionH>
                  <wp:positionV relativeFrom="bottomMargin">
                    <wp:posOffset>142240</wp:posOffset>
                  </wp:positionV>
                  <wp:extent cx="7724775" cy="190500"/>
                  <wp:effectExtent l="0" t="0" r="28575" b="0"/>
                  <wp:wrapNone/>
                  <wp:docPr id="642" name="Grupo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24775" cy="190500"/>
                            <a:chOff x="90" y="14970"/>
                            <a:chExt cx="12165" cy="300"/>
                          </a:xfrm>
                        </wpg:grpSpPr>
                        <wps:wsp>
                          <wps:cNvPr id="643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A60F22" w14:textId="790A6152" w:rsidR="003C7F94" w:rsidRDefault="003C7F94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967D4D" w:rsidRPr="00967D4D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2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44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90" y="14970"/>
                              <a:ext cx="12165" cy="230"/>
                              <a:chOff x="-8" y="14978"/>
                              <a:chExt cx="12165" cy="230"/>
                            </a:xfrm>
                          </wpg:grpSpPr>
                          <wps:wsp>
                            <wps:cNvPr id="645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6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16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25EB39E8" id="Grupo 33" o:spid="_x0000_s1041" style="position:absolute;left:0;text-align:left;margin-left:3pt;margin-top:11.2pt;width:608.25pt;height:15pt;z-index:251659264;mso-position-horizontal-relative:page;mso-position-vertical-relative:bottom-margin-area" coordorigin="90,14970" coordsize="1216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">
                  <v:shape id="Text Box 25" o:spid="_x0000_s1042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Ls9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" filled="f" stroked="f">
                    <v:textbox inset="0,0,0,0">
                      <w:txbxContent>
                        <w:p w14:paraId="4BA60F22" w14:textId="790A6152" w:rsidR="003C7F94" w:rsidRDefault="003C7F94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967D4D" w:rsidRPr="00967D4D">
                            <w:rPr>
                              <w:noProof/>
                              <w:color w:val="8C8C8C" w:themeColor="background1" w:themeShade="8C"/>
                            </w:rPr>
                            <w:t>2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43" style="position:absolute;left:90;top:14970;width:12165;height:230;flip:x" coordorigin="-8,14978" coordsize="1216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44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" strokecolor="#a5a5a5"/>
                    <v:shape id="AutoShape 28" o:spid="_x0000_s1045" type="#_x0000_t34" style="position:absolute;left:116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" adj="20904" strokecolor="#a5a5a5"/>
                  </v:group>
                  <w10:wrap anchorx="page" anchory="margin"/>
                </v:group>
              </w:pict>
            </mc:Fallback>
          </mc:AlternateContent>
        </w:r>
        <w:r w:rsidRPr="00665570">
          <w:rPr>
            <w:rFonts w:ascii="Candara" w:hAnsi="Candara" w:cs="Candara"/>
            <w:sz w:val="16"/>
            <w:szCs w:val="16"/>
          </w:rPr>
          <w:t>Avda. Vicente Blasco Ibáñez, 17     46010 Valencia       Tel. (+34)961973553     Fax.(+34)961973560  e-mail: contratacion_hcv@gva.es</w:t>
        </w:r>
      </w:p>
      <w:p w14:paraId="41A6454F" w14:textId="77777777" w:rsidR="003C7F94" w:rsidRDefault="003C7F94" w:rsidP="00A96616">
        <w:pPr>
          <w:pStyle w:val="Piedepgina"/>
          <w:jc w:val="center"/>
          <w:rPr>
            <w:rFonts w:ascii="Candara" w:hAnsi="Candara" w:cs="Candara"/>
            <w:sz w:val="16"/>
            <w:szCs w:val="16"/>
          </w:rPr>
        </w:pPr>
      </w:p>
      <w:p w14:paraId="22BDBFD1" w14:textId="77777777" w:rsidR="003C7F94" w:rsidRDefault="007C1F9E">
        <w:pPr>
          <w:pStyle w:val="Piedepgin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D7737" w14:textId="77777777" w:rsidR="003C7F94" w:rsidRDefault="003C7F94" w:rsidP="00665570">
      <w:r>
        <w:separator/>
      </w:r>
    </w:p>
  </w:footnote>
  <w:footnote w:type="continuationSeparator" w:id="0">
    <w:p w14:paraId="61F8CF81" w14:textId="77777777" w:rsidR="003C7F94" w:rsidRDefault="003C7F94" w:rsidP="00665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0" w:type="auto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1"/>
      <w:gridCol w:w="2264"/>
      <w:gridCol w:w="2265"/>
      <w:gridCol w:w="2440"/>
    </w:tblGrid>
    <w:tr w:rsidR="00967D4D" w14:paraId="38FC62C6" w14:textId="77777777" w:rsidTr="00967D4D">
      <w:trPr>
        <w:trHeight w:val="996"/>
      </w:trPr>
      <w:tc>
        <w:tcPr>
          <w:tcW w:w="2444" w:type="dxa"/>
          <w:hideMark/>
        </w:tcPr>
        <w:p w14:paraId="18A6AEA6" w14:textId="0A508989" w:rsidR="00967D4D" w:rsidRDefault="00967D4D" w:rsidP="00967D4D">
          <w:pPr>
            <w:pStyle w:val="Encabezado"/>
            <w:tabs>
              <w:tab w:val="clear" w:pos="8504"/>
              <w:tab w:val="right" w:pos="9639"/>
            </w:tabs>
          </w:pPr>
          <w:r>
            <w:rPr>
              <w:noProof/>
              <w:lang w:eastAsia="es-ES"/>
            </w:rPr>
            <w:drawing>
              <wp:inline distT="0" distB="0" distL="0" distR="0" wp14:anchorId="5E4A979B" wp14:editId="54382E2E">
                <wp:extent cx="1647825" cy="753745"/>
                <wp:effectExtent l="0" t="0" r="0" b="0"/>
                <wp:docPr id="12" name="Ima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54" t="13724" r="22778" b="2498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7825" cy="75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44" w:type="dxa"/>
        </w:tcPr>
        <w:p w14:paraId="4D86C62F" w14:textId="77777777" w:rsidR="00967D4D" w:rsidRDefault="00967D4D" w:rsidP="00967D4D">
          <w:pPr>
            <w:pStyle w:val="Encabezado"/>
            <w:tabs>
              <w:tab w:val="clear" w:pos="8504"/>
              <w:tab w:val="right" w:pos="9639"/>
            </w:tabs>
            <w:jc w:val="right"/>
          </w:pPr>
        </w:p>
      </w:tc>
      <w:tc>
        <w:tcPr>
          <w:tcW w:w="2445" w:type="dxa"/>
        </w:tcPr>
        <w:p w14:paraId="466DD589" w14:textId="77777777" w:rsidR="00967D4D" w:rsidRDefault="00967D4D" w:rsidP="00967D4D">
          <w:pPr>
            <w:pStyle w:val="Encabezado"/>
            <w:tabs>
              <w:tab w:val="clear" w:pos="8504"/>
              <w:tab w:val="right" w:pos="9639"/>
            </w:tabs>
          </w:pPr>
        </w:p>
      </w:tc>
      <w:tc>
        <w:tcPr>
          <w:tcW w:w="2445" w:type="dxa"/>
          <w:hideMark/>
        </w:tcPr>
        <w:p w14:paraId="7EA5C826" w14:textId="373034C8" w:rsidR="00967D4D" w:rsidRDefault="00967D4D" w:rsidP="00967D4D">
          <w:pPr>
            <w:pStyle w:val="Encabezado"/>
            <w:tabs>
              <w:tab w:val="clear" w:pos="8504"/>
              <w:tab w:val="right" w:pos="9639"/>
            </w:tabs>
            <w:jc w:val="right"/>
          </w:pPr>
          <w:r>
            <w:rPr>
              <w:noProof/>
              <w:lang w:eastAsia="es-ES"/>
            </w:rPr>
            <w:drawing>
              <wp:inline distT="0" distB="0" distL="0" distR="0" wp14:anchorId="6EA70639" wp14:editId="27530694">
                <wp:extent cx="1376680" cy="773430"/>
                <wp:effectExtent l="0" t="0" r="0" b="0"/>
                <wp:docPr id="11" name="Imagen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6680" cy="773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8DD9C8B" w14:textId="77777777" w:rsidR="003C7F94" w:rsidRDefault="003C7F94" w:rsidP="009027F1">
    <w:pPr>
      <w:pStyle w:val="Encabezado"/>
      <w:tabs>
        <w:tab w:val="clear" w:pos="8504"/>
        <w:tab w:val="right" w:pos="9639"/>
      </w:tabs>
      <w:ind w:left="-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CB664B"/>
    <w:multiLevelType w:val="hybridMultilevel"/>
    <w:tmpl w:val="B3D20E90"/>
    <w:lvl w:ilvl="0" w:tplc="338CED2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77457"/>
    <w:multiLevelType w:val="hybridMultilevel"/>
    <w:tmpl w:val="DC5693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9B0D72"/>
    <w:multiLevelType w:val="multilevel"/>
    <w:tmpl w:val="16A8A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FE0326"/>
    <w:multiLevelType w:val="hybridMultilevel"/>
    <w:tmpl w:val="0722E558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2A0131E"/>
    <w:multiLevelType w:val="hybridMultilevel"/>
    <w:tmpl w:val="4600ECD0"/>
    <w:lvl w:ilvl="0" w:tplc="C23AC2BE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6F70D58"/>
    <w:multiLevelType w:val="hybridMultilevel"/>
    <w:tmpl w:val="11B245AA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D3A26"/>
    <w:multiLevelType w:val="multilevel"/>
    <w:tmpl w:val="F8F680DC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B63664"/>
    <w:multiLevelType w:val="hybridMultilevel"/>
    <w:tmpl w:val="9CECBB72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272C7"/>
    <w:multiLevelType w:val="hybridMultilevel"/>
    <w:tmpl w:val="37DEAB4E"/>
    <w:lvl w:ilvl="0" w:tplc="6F5819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9209FA"/>
    <w:multiLevelType w:val="hybridMultilevel"/>
    <w:tmpl w:val="D8582FB8"/>
    <w:lvl w:ilvl="0" w:tplc="0C0A000F">
      <w:start w:val="1"/>
      <w:numFmt w:val="decimal"/>
      <w:lvlText w:val="%1.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1EA15AF"/>
    <w:multiLevelType w:val="hybridMultilevel"/>
    <w:tmpl w:val="19EAB010"/>
    <w:lvl w:ilvl="0" w:tplc="0C0A000F">
      <w:start w:val="1"/>
      <w:numFmt w:val="decimal"/>
      <w:lvlText w:val="%1."/>
      <w:lvlJc w:val="left"/>
      <w:pPr>
        <w:ind w:left="1146" w:hanging="360"/>
      </w:pPr>
    </w:lvl>
    <w:lvl w:ilvl="1" w:tplc="0C0A0019" w:tentative="1">
      <w:start w:val="1"/>
      <w:numFmt w:val="lowerLetter"/>
      <w:lvlText w:val="%2."/>
      <w:lvlJc w:val="left"/>
      <w:pPr>
        <w:ind w:left="1866" w:hanging="360"/>
      </w:pPr>
    </w:lvl>
    <w:lvl w:ilvl="2" w:tplc="0C0A001B" w:tentative="1">
      <w:start w:val="1"/>
      <w:numFmt w:val="lowerRoman"/>
      <w:lvlText w:val="%3."/>
      <w:lvlJc w:val="right"/>
      <w:pPr>
        <w:ind w:left="2586" w:hanging="180"/>
      </w:pPr>
    </w:lvl>
    <w:lvl w:ilvl="3" w:tplc="0C0A000F" w:tentative="1">
      <w:start w:val="1"/>
      <w:numFmt w:val="decimal"/>
      <w:lvlText w:val="%4."/>
      <w:lvlJc w:val="left"/>
      <w:pPr>
        <w:ind w:left="3306" w:hanging="360"/>
      </w:pPr>
    </w:lvl>
    <w:lvl w:ilvl="4" w:tplc="0C0A0019" w:tentative="1">
      <w:start w:val="1"/>
      <w:numFmt w:val="lowerLetter"/>
      <w:lvlText w:val="%5."/>
      <w:lvlJc w:val="left"/>
      <w:pPr>
        <w:ind w:left="4026" w:hanging="360"/>
      </w:pPr>
    </w:lvl>
    <w:lvl w:ilvl="5" w:tplc="0C0A001B" w:tentative="1">
      <w:start w:val="1"/>
      <w:numFmt w:val="lowerRoman"/>
      <w:lvlText w:val="%6."/>
      <w:lvlJc w:val="right"/>
      <w:pPr>
        <w:ind w:left="4746" w:hanging="180"/>
      </w:pPr>
    </w:lvl>
    <w:lvl w:ilvl="6" w:tplc="0C0A000F" w:tentative="1">
      <w:start w:val="1"/>
      <w:numFmt w:val="decimal"/>
      <w:lvlText w:val="%7."/>
      <w:lvlJc w:val="left"/>
      <w:pPr>
        <w:ind w:left="5466" w:hanging="360"/>
      </w:pPr>
    </w:lvl>
    <w:lvl w:ilvl="7" w:tplc="0C0A0019" w:tentative="1">
      <w:start w:val="1"/>
      <w:numFmt w:val="lowerLetter"/>
      <w:lvlText w:val="%8."/>
      <w:lvlJc w:val="left"/>
      <w:pPr>
        <w:ind w:left="6186" w:hanging="360"/>
      </w:pPr>
    </w:lvl>
    <w:lvl w:ilvl="8" w:tplc="0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CEB4E4D"/>
    <w:multiLevelType w:val="hybridMultilevel"/>
    <w:tmpl w:val="4B5C7B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32810"/>
    <w:multiLevelType w:val="hybridMultilevel"/>
    <w:tmpl w:val="46440EF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AE21FE0">
      <w:start w:val="1"/>
      <w:numFmt w:val="lowerLetter"/>
      <w:lvlText w:val="%2)"/>
      <w:lvlJc w:val="left"/>
      <w:pPr>
        <w:ind w:left="1455" w:hanging="375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29641DA"/>
    <w:multiLevelType w:val="multilevel"/>
    <w:tmpl w:val="F3A45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311922"/>
    <w:multiLevelType w:val="multilevel"/>
    <w:tmpl w:val="BEE611E6"/>
    <w:styleLink w:val="WW8Num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8" w15:restartNumberingAfterBreak="0">
    <w:nsid w:val="4E2404F1"/>
    <w:multiLevelType w:val="hybridMultilevel"/>
    <w:tmpl w:val="076E8478"/>
    <w:lvl w:ilvl="0" w:tplc="29D8ABD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E7941"/>
    <w:multiLevelType w:val="multilevel"/>
    <w:tmpl w:val="083E7B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A52775"/>
    <w:multiLevelType w:val="hybridMultilevel"/>
    <w:tmpl w:val="F300D522"/>
    <w:lvl w:ilvl="0" w:tplc="B14074B0">
      <w:start w:val="1"/>
      <w:numFmt w:val="decimal"/>
      <w:lvlText w:val="%1."/>
      <w:lvlJc w:val="left"/>
      <w:pPr>
        <w:ind w:left="128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002" w:hanging="360"/>
      </w:pPr>
    </w:lvl>
    <w:lvl w:ilvl="2" w:tplc="0C0A001B" w:tentative="1">
      <w:start w:val="1"/>
      <w:numFmt w:val="lowerRoman"/>
      <w:lvlText w:val="%3."/>
      <w:lvlJc w:val="right"/>
      <w:pPr>
        <w:ind w:left="2722" w:hanging="180"/>
      </w:pPr>
    </w:lvl>
    <w:lvl w:ilvl="3" w:tplc="0C0A000F" w:tentative="1">
      <w:start w:val="1"/>
      <w:numFmt w:val="decimal"/>
      <w:lvlText w:val="%4."/>
      <w:lvlJc w:val="left"/>
      <w:pPr>
        <w:ind w:left="3442" w:hanging="360"/>
      </w:pPr>
    </w:lvl>
    <w:lvl w:ilvl="4" w:tplc="0C0A0019" w:tentative="1">
      <w:start w:val="1"/>
      <w:numFmt w:val="lowerLetter"/>
      <w:lvlText w:val="%5."/>
      <w:lvlJc w:val="left"/>
      <w:pPr>
        <w:ind w:left="4162" w:hanging="360"/>
      </w:pPr>
    </w:lvl>
    <w:lvl w:ilvl="5" w:tplc="0C0A001B" w:tentative="1">
      <w:start w:val="1"/>
      <w:numFmt w:val="lowerRoman"/>
      <w:lvlText w:val="%6."/>
      <w:lvlJc w:val="right"/>
      <w:pPr>
        <w:ind w:left="4882" w:hanging="180"/>
      </w:pPr>
    </w:lvl>
    <w:lvl w:ilvl="6" w:tplc="0C0A000F" w:tentative="1">
      <w:start w:val="1"/>
      <w:numFmt w:val="decimal"/>
      <w:lvlText w:val="%7."/>
      <w:lvlJc w:val="left"/>
      <w:pPr>
        <w:ind w:left="5602" w:hanging="360"/>
      </w:pPr>
    </w:lvl>
    <w:lvl w:ilvl="7" w:tplc="0C0A0019" w:tentative="1">
      <w:start w:val="1"/>
      <w:numFmt w:val="lowerLetter"/>
      <w:lvlText w:val="%8."/>
      <w:lvlJc w:val="left"/>
      <w:pPr>
        <w:ind w:left="6322" w:hanging="360"/>
      </w:pPr>
    </w:lvl>
    <w:lvl w:ilvl="8" w:tplc="0C0A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21" w15:restartNumberingAfterBreak="0">
    <w:nsid w:val="63F4665B"/>
    <w:multiLevelType w:val="hybridMultilevel"/>
    <w:tmpl w:val="D9FC4848"/>
    <w:lvl w:ilvl="0" w:tplc="0E424E4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A0AEA"/>
    <w:multiLevelType w:val="hybridMultilevel"/>
    <w:tmpl w:val="D2AA50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5D2F07"/>
    <w:multiLevelType w:val="hybridMultilevel"/>
    <w:tmpl w:val="A93AC378"/>
    <w:lvl w:ilvl="0" w:tplc="26667D2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157022"/>
    <w:multiLevelType w:val="hybridMultilevel"/>
    <w:tmpl w:val="8D3A4D10"/>
    <w:lvl w:ilvl="0" w:tplc="C23AC2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F9436E"/>
    <w:multiLevelType w:val="hybridMultilevel"/>
    <w:tmpl w:val="37201A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7410805">
    <w:abstractNumId w:val="17"/>
  </w:num>
  <w:num w:numId="2" w16cid:durableId="829173871">
    <w:abstractNumId w:val="5"/>
  </w:num>
  <w:num w:numId="3" w16cid:durableId="1268540630">
    <w:abstractNumId w:val="3"/>
  </w:num>
  <w:num w:numId="4" w16cid:durableId="875584507">
    <w:abstractNumId w:val="23"/>
  </w:num>
  <w:num w:numId="5" w16cid:durableId="779303172">
    <w:abstractNumId w:val="24"/>
  </w:num>
  <w:num w:numId="6" w16cid:durableId="1902441">
    <w:abstractNumId w:val="8"/>
  </w:num>
  <w:num w:numId="7" w16cid:durableId="1775860767">
    <w:abstractNumId w:val="7"/>
  </w:num>
  <w:num w:numId="8" w16cid:durableId="1250652114">
    <w:abstractNumId w:val="15"/>
  </w:num>
  <w:num w:numId="9" w16cid:durableId="2131822551">
    <w:abstractNumId w:val="9"/>
  </w:num>
  <w:num w:numId="10" w16cid:durableId="2057848838">
    <w:abstractNumId w:val="12"/>
  </w:num>
  <w:num w:numId="11" w16cid:durableId="1785728671">
    <w:abstractNumId w:val="18"/>
  </w:num>
  <w:num w:numId="12" w16cid:durableId="1416635459">
    <w:abstractNumId w:val="25"/>
  </w:num>
  <w:num w:numId="13" w16cid:durableId="271785176">
    <w:abstractNumId w:val="4"/>
  </w:num>
  <w:num w:numId="14" w16cid:durableId="422607249">
    <w:abstractNumId w:val="20"/>
  </w:num>
  <w:num w:numId="15" w16cid:durableId="453448518">
    <w:abstractNumId w:val="11"/>
  </w:num>
  <w:num w:numId="16" w16cid:durableId="1780876437">
    <w:abstractNumId w:val="6"/>
  </w:num>
  <w:num w:numId="17" w16cid:durableId="327253529">
    <w:abstractNumId w:val="14"/>
  </w:num>
  <w:num w:numId="18" w16cid:durableId="2086224256">
    <w:abstractNumId w:val="10"/>
  </w:num>
  <w:num w:numId="19" w16cid:durableId="1989508409">
    <w:abstractNumId w:val="21"/>
  </w:num>
  <w:num w:numId="20" w16cid:durableId="1785540751">
    <w:abstractNumId w:val="22"/>
  </w:num>
  <w:num w:numId="21" w16cid:durableId="1110587417">
    <w:abstractNumId w:val="16"/>
  </w:num>
  <w:num w:numId="22" w16cid:durableId="79451219">
    <w:abstractNumId w:val="19"/>
  </w:num>
  <w:num w:numId="23" w16cid:durableId="537594950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570"/>
    <w:rsid w:val="000027CE"/>
    <w:rsid w:val="000105E7"/>
    <w:rsid w:val="00011F0A"/>
    <w:rsid w:val="00021382"/>
    <w:rsid w:val="00043FA9"/>
    <w:rsid w:val="00047DB7"/>
    <w:rsid w:val="00051B2F"/>
    <w:rsid w:val="00054FAE"/>
    <w:rsid w:val="00057520"/>
    <w:rsid w:val="000645D4"/>
    <w:rsid w:val="00065CF7"/>
    <w:rsid w:val="000779B2"/>
    <w:rsid w:val="000837C4"/>
    <w:rsid w:val="00084875"/>
    <w:rsid w:val="000861E9"/>
    <w:rsid w:val="00090C69"/>
    <w:rsid w:val="000A0B8F"/>
    <w:rsid w:val="000B248B"/>
    <w:rsid w:val="000D10C2"/>
    <w:rsid w:val="000E5D79"/>
    <w:rsid w:val="00111197"/>
    <w:rsid w:val="0011538C"/>
    <w:rsid w:val="001544EC"/>
    <w:rsid w:val="0019034B"/>
    <w:rsid w:val="00190E67"/>
    <w:rsid w:val="00196758"/>
    <w:rsid w:val="001B72E1"/>
    <w:rsid w:val="001C09E9"/>
    <w:rsid w:val="001D0629"/>
    <w:rsid w:val="001D490E"/>
    <w:rsid w:val="001E19ED"/>
    <w:rsid w:val="001E4018"/>
    <w:rsid w:val="0020673C"/>
    <w:rsid w:val="00231B60"/>
    <w:rsid w:val="00232001"/>
    <w:rsid w:val="00257105"/>
    <w:rsid w:val="00274AE7"/>
    <w:rsid w:val="00282A57"/>
    <w:rsid w:val="002A1F59"/>
    <w:rsid w:val="002C6FE1"/>
    <w:rsid w:val="002F00AB"/>
    <w:rsid w:val="002F58EE"/>
    <w:rsid w:val="00314E74"/>
    <w:rsid w:val="0032652A"/>
    <w:rsid w:val="00330DE6"/>
    <w:rsid w:val="003462E8"/>
    <w:rsid w:val="0034724B"/>
    <w:rsid w:val="0035091B"/>
    <w:rsid w:val="00354A9C"/>
    <w:rsid w:val="00380BD7"/>
    <w:rsid w:val="00384965"/>
    <w:rsid w:val="00386FB1"/>
    <w:rsid w:val="00394AE1"/>
    <w:rsid w:val="00395923"/>
    <w:rsid w:val="003A3F94"/>
    <w:rsid w:val="003A6C9B"/>
    <w:rsid w:val="003B28E5"/>
    <w:rsid w:val="003C7F94"/>
    <w:rsid w:val="0043329E"/>
    <w:rsid w:val="004448C0"/>
    <w:rsid w:val="00461D3F"/>
    <w:rsid w:val="00463C70"/>
    <w:rsid w:val="0048781A"/>
    <w:rsid w:val="0049625A"/>
    <w:rsid w:val="004A6BC6"/>
    <w:rsid w:val="004A6CB4"/>
    <w:rsid w:val="004B0FF5"/>
    <w:rsid w:val="004B55B6"/>
    <w:rsid w:val="004D2DDF"/>
    <w:rsid w:val="004D46B6"/>
    <w:rsid w:val="004E4B4B"/>
    <w:rsid w:val="0054069C"/>
    <w:rsid w:val="00563934"/>
    <w:rsid w:val="00564A9C"/>
    <w:rsid w:val="0058407C"/>
    <w:rsid w:val="005A5B0B"/>
    <w:rsid w:val="005C226D"/>
    <w:rsid w:val="005C4370"/>
    <w:rsid w:val="005C7FBA"/>
    <w:rsid w:val="005D20E0"/>
    <w:rsid w:val="005D7919"/>
    <w:rsid w:val="005F4CEE"/>
    <w:rsid w:val="006163C8"/>
    <w:rsid w:val="00616C94"/>
    <w:rsid w:val="00620B91"/>
    <w:rsid w:val="00633F8F"/>
    <w:rsid w:val="00640E22"/>
    <w:rsid w:val="006469D4"/>
    <w:rsid w:val="00647B6B"/>
    <w:rsid w:val="00665570"/>
    <w:rsid w:val="00672E3A"/>
    <w:rsid w:val="00676B7F"/>
    <w:rsid w:val="00684402"/>
    <w:rsid w:val="00691DB3"/>
    <w:rsid w:val="0069736B"/>
    <w:rsid w:val="0070525F"/>
    <w:rsid w:val="007164F2"/>
    <w:rsid w:val="00741AF6"/>
    <w:rsid w:val="007645AE"/>
    <w:rsid w:val="00766E38"/>
    <w:rsid w:val="00771474"/>
    <w:rsid w:val="007A3BE2"/>
    <w:rsid w:val="007B43AD"/>
    <w:rsid w:val="007C1F9E"/>
    <w:rsid w:val="007E0D8B"/>
    <w:rsid w:val="007E5AF6"/>
    <w:rsid w:val="007F5DF0"/>
    <w:rsid w:val="00821B8C"/>
    <w:rsid w:val="00833C8A"/>
    <w:rsid w:val="00854DD5"/>
    <w:rsid w:val="0085501F"/>
    <w:rsid w:val="0087136B"/>
    <w:rsid w:val="0087379D"/>
    <w:rsid w:val="00876742"/>
    <w:rsid w:val="008B5CB3"/>
    <w:rsid w:val="008C1E71"/>
    <w:rsid w:val="008D1AC6"/>
    <w:rsid w:val="008E7243"/>
    <w:rsid w:val="008F09A1"/>
    <w:rsid w:val="009027F1"/>
    <w:rsid w:val="00942324"/>
    <w:rsid w:val="00944157"/>
    <w:rsid w:val="009527FF"/>
    <w:rsid w:val="0096543A"/>
    <w:rsid w:val="00967D4D"/>
    <w:rsid w:val="009709F7"/>
    <w:rsid w:val="00974554"/>
    <w:rsid w:val="00982EB2"/>
    <w:rsid w:val="009A0721"/>
    <w:rsid w:val="009A1B59"/>
    <w:rsid w:val="009B780B"/>
    <w:rsid w:val="009C1195"/>
    <w:rsid w:val="009C6331"/>
    <w:rsid w:val="009D08F3"/>
    <w:rsid w:val="009D5244"/>
    <w:rsid w:val="009E4894"/>
    <w:rsid w:val="009E6145"/>
    <w:rsid w:val="009F0922"/>
    <w:rsid w:val="009F35B9"/>
    <w:rsid w:val="00A0033A"/>
    <w:rsid w:val="00A02B78"/>
    <w:rsid w:val="00A10785"/>
    <w:rsid w:val="00A10D8F"/>
    <w:rsid w:val="00A15950"/>
    <w:rsid w:val="00A25031"/>
    <w:rsid w:val="00A43F1C"/>
    <w:rsid w:val="00A52EC9"/>
    <w:rsid w:val="00A55CBB"/>
    <w:rsid w:val="00A723E6"/>
    <w:rsid w:val="00A75D75"/>
    <w:rsid w:val="00A96616"/>
    <w:rsid w:val="00A975E5"/>
    <w:rsid w:val="00AA0A2E"/>
    <w:rsid w:val="00AA7A5B"/>
    <w:rsid w:val="00AC0FF3"/>
    <w:rsid w:val="00AC7A33"/>
    <w:rsid w:val="00AD282C"/>
    <w:rsid w:val="00AE7BF3"/>
    <w:rsid w:val="00B015E7"/>
    <w:rsid w:val="00B0231F"/>
    <w:rsid w:val="00B03AFD"/>
    <w:rsid w:val="00B0559F"/>
    <w:rsid w:val="00B11AB1"/>
    <w:rsid w:val="00B534DC"/>
    <w:rsid w:val="00B54B28"/>
    <w:rsid w:val="00B63D86"/>
    <w:rsid w:val="00B72553"/>
    <w:rsid w:val="00B774E7"/>
    <w:rsid w:val="00B94F72"/>
    <w:rsid w:val="00BD2222"/>
    <w:rsid w:val="00BD2CB9"/>
    <w:rsid w:val="00BD3C78"/>
    <w:rsid w:val="00BD476F"/>
    <w:rsid w:val="00BD7FB2"/>
    <w:rsid w:val="00C06F6B"/>
    <w:rsid w:val="00C118A0"/>
    <w:rsid w:val="00C118A1"/>
    <w:rsid w:val="00C249B5"/>
    <w:rsid w:val="00C25E97"/>
    <w:rsid w:val="00C36AD4"/>
    <w:rsid w:val="00C402D0"/>
    <w:rsid w:val="00C41234"/>
    <w:rsid w:val="00C46146"/>
    <w:rsid w:val="00C72E41"/>
    <w:rsid w:val="00C734DE"/>
    <w:rsid w:val="00C753F1"/>
    <w:rsid w:val="00C82E01"/>
    <w:rsid w:val="00C84ACD"/>
    <w:rsid w:val="00C90EA1"/>
    <w:rsid w:val="00CC2C2C"/>
    <w:rsid w:val="00CC5DB9"/>
    <w:rsid w:val="00CD3065"/>
    <w:rsid w:val="00CE657C"/>
    <w:rsid w:val="00CF1288"/>
    <w:rsid w:val="00D07DE0"/>
    <w:rsid w:val="00D1032D"/>
    <w:rsid w:val="00D501C5"/>
    <w:rsid w:val="00D55B80"/>
    <w:rsid w:val="00D63DB6"/>
    <w:rsid w:val="00D66EF5"/>
    <w:rsid w:val="00D758D9"/>
    <w:rsid w:val="00D9620B"/>
    <w:rsid w:val="00D97A2E"/>
    <w:rsid w:val="00DB67B6"/>
    <w:rsid w:val="00DF228A"/>
    <w:rsid w:val="00DF4365"/>
    <w:rsid w:val="00E10371"/>
    <w:rsid w:val="00E16104"/>
    <w:rsid w:val="00E21FF4"/>
    <w:rsid w:val="00E51C39"/>
    <w:rsid w:val="00E54F5E"/>
    <w:rsid w:val="00E55F59"/>
    <w:rsid w:val="00E608DE"/>
    <w:rsid w:val="00E65BDF"/>
    <w:rsid w:val="00E71419"/>
    <w:rsid w:val="00E816C6"/>
    <w:rsid w:val="00EA5A43"/>
    <w:rsid w:val="00ED46B0"/>
    <w:rsid w:val="00F2014D"/>
    <w:rsid w:val="00F2791A"/>
    <w:rsid w:val="00F354EE"/>
    <w:rsid w:val="00F373FB"/>
    <w:rsid w:val="00F46A5A"/>
    <w:rsid w:val="00F60C58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60B69F95"/>
  <w15:docId w15:val="{0A3BAB69-4B8A-4654-9B2A-3E7B07A7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8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ar"/>
    <w:qFormat/>
    <w:rsid w:val="00A10D8F"/>
    <w:pPr>
      <w:keepNext/>
      <w:tabs>
        <w:tab w:val="num" w:pos="0"/>
      </w:tabs>
      <w:ind w:left="1571" w:hanging="360"/>
      <w:jc w:val="center"/>
      <w:outlineLvl w:val="0"/>
    </w:pPr>
    <w:rPr>
      <w:rFonts w:ascii="Tahoma" w:hAnsi="Tahoma" w:cs="Tahoma"/>
      <w:b/>
      <w:sz w:val="32"/>
      <w:lang w:eastAsia="ar-SA"/>
    </w:rPr>
  </w:style>
  <w:style w:type="paragraph" w:styleId="Ttulo3">
    <w:name w:val="heading 3"/>
    <w:basedOn w:val="Normal"/>
    <w:link w:val="Ttulo3Car"/>
    <w:uiPriority w:val="9"/>
    <w:qFormat/>
    <w:rsid w:val="00A02B78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6557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65570"/>
  </w:style>
  <w:style w:type="paragraph" w:styleId="Piedepgina">
    <w:name w:val="footer"/>
    <w:basedOn w:val="Normal"/>
    <w:link w:val="PiedepginaCar"/>
    <w:unhideWhenUsed/>
    <w:rsid w:val="0066557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65570"/>
  </w:style>
  <w:style w:type="paragraph" w:styleId="Textodeglobo">
    <w:name w:val="Balloon Text"/>
    <w:basedOn w:val="Normal"/>
    <w:link w:val="TextodegloboCar"/>
    <w:semiHidden/>
    <w:unhideWhenUsed/>
    <w:rsid w:val="0066557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557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rsid w:val="003B28E5"/>
    <w:pPr>
      <w:spacing w:before="280" w:after="119"/>
    </w:pPr>
  </w:style>
  <w:style w:type="table" w:styleId="Tablaconcuadrcula">
    <w:name w:val="Table Grid"/>
    <w:basedOn w:val="Tablanormal"/>
    <w:uiPriority w:val="59"/>
    <w:rsid w:val="003B2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3B28E5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A02B78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numbering" w:customStyle="1" w:styleId="Sinlista1">
    <w:name w:val="Sin lista1"/>
    <w:next w:val="Sinlista"/>
    <w:uiPriority w:val="99"/>
    <w:semiHidden/>
    <w:unhideWhenUsed/>
    <w:rsid w:val="00A02B78"/>
  </w:style>
  <w:style w:type="table" w:customStyle="1" w:styleId="Tablaconcuadrcula1">
    <w:name w:val="Tabla con cuadrícula1"/>
    <w:basedOn w:val="Tablanormal"/>
    <w:next w:val="Tablaconcuadrcula"/>
    <w:rsid w:val="00A02B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A02B78"/>
    <w:rPr>
      <w:strike w:val="0"/>
      <w:dstrike w:val="0"/>
      <w:color w:val="4C6F99"/>
      <w:u w:val="none"/>
      <w:effect w:val="none"/>
    </w:rPr>
  </w:style>
  <w:style w:type="paragraph" w:customStyle="1" w:styleId="western">
    <w:name w:val="western"/>
    <w:basedOn w:val="Normal"/>
    <w:rsid w:val="00A02B78"/>
    <w:pPr>
      <w:suppressAutoHyphens w:val="0"/>
      <w:spacing w:before="100" w:beforeAutospacing="1"/>
    </w:pPr>
    <w:rPr>
      <w:b/>
      <w:bCs/>
      <w:color w:val="000000"/>
      <w:lang w:eastAsia="es-ES"/>
    </w:rPr>
  </w:style>
  <w:style w:type="paragraph" w:customStyle="1" w:styleId="Default">
    <w:name w:val="Default"/>
    <w:qFormat/>
    <w:rsid w:val="00A02B78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character" w:styleId="Refdecomentario">
    <w:name w:val="annotation reference"/>
    <w:basedOn w:val="Fuentedeprrafopredeter"/>
    <w:semiHidden/>
    <w:unhideWhenUsed/>
    <w:rsid w:val="003A3F9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3A3F9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A3F9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3A3F9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3A3F9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numbering" w:customStyle="1" w:styleId="WW8Num4">
    <w:name w:val="WW8Num4"/>
    <w:rsid w:val="00A52EC9"/>
    <w:pPr>
      <w:numPr>
        <w:numId w:val="1"/>
      </w:numPr>
    </w:pPr>
  </w:style>
  <w:style w:type="paragraph" w:styleId="Textoindependiente">
    <w:name w:val="Body Text"/>
    <w:basedOn w:val="Normal"/>
    <w:link w:val="TextoindependienteCar"/>
    <w:rsid w:val="0085501F"/>
    <w:rPr>
      <w:rFonts w:eastAsia="Batang;바탕"/>
      <w:b/>
      <w:szCs w:val="20"/>
    </w:rPr>
  </w:style>
  <w:style w:type="character" w:customStyle="1" w:styleId="TextoindependienteCar">
    <w:name w:val="Texto independiente Car"/>
    <w:basedOn w:val="Fuentedeprrafopredeter"/>
    <w:link w:val="Textoindependiente"/>
    <w:rsid w:val="0085501F"/>
    <w:rPr>
      <w:rFonts w:ascii="Times New Roman" w:eastAsia="Batang;바탕" w:hAnsi="Times New Roman" w:cs="Times New Roman"/>
      <w:b/>
      <w:sz w:val="24"/>
      <w:szCs w:val="20"/>
      <w:lang w:eastAsia="zh-CN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9527FF"/>
    <w:pPr>
      <w:suppressAutoHyphens w:val="0"/>
    </w:pPr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9527FF"/>
    <w:rPr>
      <w:rFonts w:ascii="Calibri" w:hAnsi="Calibri" w:cs="Consolas"/>
      <w:szCs w:val="21"/>
    </w:rPr>
  </w:style>
  <w:style w:type="paragraph" w:customStyle="1" w:styleId="parrafo">
    <w:name w:val="parrafo"/>
    <w:basedOn w:val="Normal"/>
    <w:rsid w:val="00620B91"/>
    <w:pPr>
      <w:suppressAutoHyphens w:val="0"/>
      <w:spacing w:before="100" w:beforeAutospacing="1" w:after="100" w:afterAutospacing="1"/>
    </w:pPr>
    <w:rPr>
      <w:lang w:eastAsia="es-ES"/>
    </w:rPr>
  </w:style>
  <w:style w:type="character" w:customStyle="1" w:styleId="Ttulo1Car">
    <w:name w:val="Título 1 Car"/>
    <w:basedOn w:val="Fuentedeprrafopredeter"/>
    <w:link w:val="Ttulo1"/>
    <w:rsid w:val="00A10D8F"/>
    <w:rPr>
      <w:rFonts w:ascii="Tahoma" w:eastAsia="Times New Roman" w:hAnsi="Tahoma" w:cs="Tahoma"/>
      <w:b/>
      <w:sz w:val="32"/>
      <w:szCs w:val="24"/>
      <w:lang w:eastAsia="ar-SA"/>
    </w:rPr>
  </w:style>
  <w:style w:type="numbering" w:customStyle="1" w:styleId="Sinlista2">
    <w:name w:val="Sin lista2"/>
    <w:next w:val="Sinlista"/>
    <w:uiPriority w:val="99"/>
    <w:semiHidden/>
    <w:unhideWhenUsed/>
    <w:rsid w:val="002A1F59"/>
  </w:style>
  <w:style w:type="table" w:customStyle="1" w:styleId="Tablaconcuadrcula2">
    <w:name w:val="Tabla con cuadrícula2"/>
    <w:basedOn w:val="Tablanormal"/>
    <w:next w:val="Tablaconcuadrcula"/>
    <w:rsid w:val="002A1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1">
    <w:name w:val="Texto independiente Car1"/>
    <w:basedOn w:val="Fuentedeprrafopredeter"/>
    <w:qFormat/>
    <w:locked/>
    <w:rsid w:val="002A1F59"/>
    <w:rPr>
      <w:rFonts w:eastAsia="Batang;??"/>
      <w:b/>
      <w:sz w:val="24"/>
      <w:lang w:val="x-none" w:eastAsia="zh-CN"/>
    </w:rPr>
  </w:style>
  <w:style w:type="paragraph" w:customStyle="1" w:styleId="Contenidodelatabla">
    <w:name w:val="Contenido de la tabla"/>
    <w:basedOn w:val="Normal"/>
    <w:qFormat/>
    <w:rsid w:val="002A1F59"/>
    <w:rPr>
      <w:color w:val="00000A"/>
    </w:rPr>
  </w:style>
  <w:style w:type="character" w:customStyle="1" w:styleId="Destacado">
    <w:name w:val="Destacado"/>
    <w:qFormat/>
    <w:rsid w:val="002A1F59"/>
    <w:rPr>
      <w:i/>
      <w:iCs/>
    </w:rPr>
  </w:style>
  <w:style w:type="paragraph" w:customStyle="1" w:styleId="Textbody">
    <w:name w:val="Text body"/>
    <w:basedOn w:val="Normal"/>
    <w:rsid w:val="0096543A"/>
    <w:pPr>
      <w:autoSpaceDN w:val="0"/>
      <w:spacing w:after="140" w:line="288" w:lineRule="auto"/>
      <w:textAlignment w:val="baseline"/>
    </w:pPr>
    <w:rPr>
      <w:rFonts w:ascii="Liberation Serif" w:eastAsia="NSimSun" w:hAnsi="Liberation Serif" w:cs="Arial Unicode MS"/>
      <w:kern w:val="3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83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1233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Conselleria de Sanitat Valenciana</Company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Escrich Albentosa</dc:creator>
  <cp:lastModifiedBy>Begoña Hernández Genovés</cp:lastModifiedBy>
  <cp:revision>11</cp:revision>
  <cp:lastPrinted>2021-02-03T11:43:00Z</cp:lastPrinted>
  <dcterms:created xsi:type="dcterms:W3CDTF">2023-02-23T11:35:00Z</dcterms:created>
  <dcterms:modified xsi:type="dcterms:W3CDTF">2024-09-16T08:07:00Z</dcterms:modified>
</cp:coreProperties>
</file>